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347" w:rsidRDefault="004E490D">
      <w:pPr>
        <w:jc w:val="right"/>
        <w:rPr>
          <w:b/>
          <w:bCs/>
        </w:rPr>
      </w:pPr>
      <w:r>
        <w:rPr>
          <w:b/>
          <w:bCs/>
        </w:rPr>
        <w:t>ROZDZIAŁ III</w:t>
      </w:r>
      <w:r w:rsidR="00702347">
        <w:rPr>
          <w:b/>
          <w:bCs/>
        </w:rPr>
        <w:t xml:space="preserve"> SIWZ</w:t>
      </w:r>
    </w:p>
    <w:p w:rsidR="00702347" w:rsidRDefault="00702347">
      <w:pPr>
        <w:jc w:val="center"/>
        <w:rPr>
          <w:b/>
          <w:bCs/>
        </w:rPr>
      </w:pPr>
    </w:p>
    <w:p w:rsidR="00201895" w:rsidRDefault="00201895" w:rsidP="00201895">
      <w:pPr>
        <w:jc w:val="center"/>
        <w:rPr>
          <w:b/>
          <w:bCs/>
        </w:rPr>
      </w:pPr>
    </w:p>
    <w:p w:rsidR="00D17E25" w:rsidRDefault="00DC36A4" w:rsidP="00201895">
      <w:pPr>
        <w:jc w:val="center"/>
        <w:rPr>
          <w:b/>
          <w:bCs/>
        </w:rPr>
      </w:pPr>
      <w:r>
        <w:rPr>
          <w:b/>
          <w:bCs/>
        </w:rPr>
        <w:t>OPIS PRZEDMIOTU ZAMÓWIENIA</w:t>
      </w:r>
    </w:p>
    <w:p w:rsidR="00D17E25" w:rsidRDefault="00702347" w:rsidP="00201895">
      <w:pPr>
        <w:jc w:val="center"/>
        <w:rPr>
          <w:b/>
          <w:bCs/>
        </w:rPr>
      </w:pPr>
      <w:r>
        <w:rPr>
          <w:b/>
          <w:bCs/>
        </w:rPr>
        <w:t>DOSTAWA SPRZĘTU RTV ORAZ WYPOSAŻENIE MULTIMEDIALNE</w:t>
      </w:r>
    </w:p>
    <w:p w:rsidR="006C5A4A" w:rsidRDefault="006C5A4A" w:rsidP="00C17C52">
      <w:pPr>
        <w:rPr>
          <w:b/>
          <w:bCs/>
        </w:rPr>
      </w:pPr>
    </w:p>
    <w:p w:rsidR="00201895" w:rsidRPr="00201895" w:rsidRDefault="00201895" w:rsidP="00201895">
      <w:pPr>
        <w:jc w:val="center"/>
        <w:rPr>
          <w:b/>
          <w:bCs/>
        </w:rPr>
      </w:pPr>
    </w:p>
    <w:tbl>
      <w:tblPr>
        <w:tblW w:w="96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917"/>
        <w:gridCol w:w="5387"/>
        <w:gridCol w:w="790"/>
      </w:tblGrid>
      <w:tr w:rsidR="00DC36A4" w:rsidRPr="00177BC1" w:rsidTr="005E0B9D">
        <w:tc>
          <w:tcPr>
            <w:tcW w:w="567" w:type="dxa"/>
            <w:shd w:val="clear" w:color="auto" w:fill="auto"/>
            <w:vAlign w:val="center"/>
          </w:tcPr>
          <w:p w:rsidR="00DC36A4" w:rsidRPr="00177BC1" w:rsidRDefault="00DC36A4" w:rsidP="009B065A">
            <w:pPr>
              <w:pStyle w:val="Zawartotabeli"/>
              <w:jc w:val="center"/>
              <w:rPr>
                <w:rFonts w:asciiTheme="minorHAnsi" w:hAnsiTheme="minorHAnsi"/>
                <w:b/>
              </w:rPr>
            </w:pPr>
            <w:r w:rsidRPr="00177BC1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917" w:type="dxa"/>
          </w:tcPr>
          <w:p w:rsidR="00DC36A4" w:rsidRPr="00177BC1" w:rsidRDefault="00DC36A4" w:rsidP="009B065A">
            <w:pPr>
              <w:pStyle w:val="Zawartotabeli"/>
              <w:jc w:val="center"/>
              <w:rPr>
                <w:rFonts w:asciiTheme="minorHAnsi" w:hAnsiTheme="minorHAnsi"/>
                <w:b/>
              </w:rPr>
            </w:pPr>
            <w:r w:rsidRPr="00177BC1">
              <w:rPr>
                <w:rFonts w:asciiTheme="minorHAnsi" w:hAnsiTheme="minorHAnsi"/>
                <w:b/>
              </w:rPr>
              <w:t>Parametr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C36A4" w:rsidRPr="00177BC1" w:rsidRDefault="00177BC1" w:rsidP="009B065A">
            <w:pPr>
              <w:pStyle w:val="Zawartotabeli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Minimalne wymagania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DC36A4" w:rsidRPr="00177BC1" w:rsidRDefault="00DC36A4" w:rsidP="009B065A">
            <w:pPr>
              <w:pStyle w:val="Zawartotabeli"/>
              <w:jc w:val="center"/>
              <w:rPr>
                <w:rFonts w:asciiTheme="minorHAnsi" w:hAnsiTheme="minorHAnsi"/>
                <w:b/>
              </w:rPr>
            </w:pPr>
            <w:r w:rsidRPr="00177BC1">
              <w:rPr>
                <w:rFonts w:asciiTheme="minorHAnsi" w:hAnsiTheme="minorHAnsi"/>
                <w:b/>
              </w:rPr>
              <w:t>Ilość</w:t>
            </w:r>
          </w:p>
        </w:tc>
      </w:tr>
      <w:tr w:rsidR="00DC36A4" w:rsidRPr="009B065A" w:rsidTr="005E0B9D">
        <w:tc>
          <w:tcPr>
            <w:tcW w:w="567" w:type="dxa"/>
            <w:shd w:val="clear" w:color="auto" w:fill="auto"/>
            <w:vAlign w:val="center"/>
          </w:tcPr>
          <w:p w:rsidR="00DC36A4" w:rsidRPr="005E0B9D" w:rsidRDefault="00EA176C" w:rsidP="009B065A">
            <w:pPr>
              <w:pStyle w:val="Zawartotabeli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E0B9D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8304" w:type="dxa"/>
            <w:gridSpan w:val="2"/>
          </w:tcPr>
          <w:p w:rsidR="00DC36A4" w:rsidRPr="005E0B9D" w:rsidRDefault="00EA176C" w:rsidP="00DC36A4">
            <w:pPr>
              <w:spacing w:line="10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E0B9D">
              <w:rPr>
                <w:rFonts w:asciiTheme="minorHAnsi" w:hAnsiTheme="minorHAnsi"/>
                <w:b/>
                <w:bCs/>
                <w:sz w:val="22"/>
                <w:szCs w:val="22"/>
              </w:rPr>
              <w:t>Aparat fotograficzny cyfrowy z obiektywem, torbą oraz kartą pamięci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DC36A4" w:rsidRPr="005E0B9D" w:rsidRDefault="00DC36A4" w:rsidP="009B065A">
            <w:pPr>
              <w:pStyle w:val="Zawartotabeli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E0B9D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</w:tr>
      <w:tr w:rsidR="00DC36A4" w:rsidRPr="009B065A" w:rsidTr="005E0B9D">
        <w:tc>
          <w:tcPr>
            <w:tcW w:w="567" w:type="dxa"/>
            <w:shd w:val="clear" w:color="auto" w:fill="auto"/>
            <w:vAlign w:val="center"/>
          </w:tcPr>
          <w:p w:rsidR="00DC36A4" w:rsidRPr="00EA176C" w:rsidRDefault="00DC36A4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DC36A4" w:rsidRPr="00EA176C" w:rsidRDefault="00DC36A4" w:rsidP="00EA176C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Sensor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C36A4" w:rsidRPr="00EA176C" w:rsidRDefault="00DC36A4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CMOS APS-C o rozdzielczości min. 24,2 </w:t>
            </w:r>
            <w:proofErr w:type="spellStart"/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Mpix</w:t>
            </w:r>
            <w:proofErr w:type="spellEnd"/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(z systemem czyszczenia) 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DC36A4" w:rsidRPr="009B065A" w:rsidRDefault="00DC36A4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DC36A4" w:rsidRPr="009B065A" w:rsidTr="005E0B9D">
        <w:tc>
          <w:tcPr>
            <w:tcW w:w="567" w:type="dxa"/>
            <w:shd w:val="clear" w:color="auto" w:fill="auto"/>
            <w:vAlign w:val="center"/>
          </w:tcPr>
          <w:p w:rsidR="00DC36A4" w:rsidRPr="00EA176C" w:rsidRDefault="00DC36A4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DC36A4" w:rsidRPr="00EA176C" w:rsidRDefault="00DC36A4" w:rsidP="00EA176C">
            <w:pPr>
              <w:pStyle w:val="Zawartotabeli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Możliwość nagrywania filmów m.in. w rozdzielczościach wideo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C36A4" w:rsidRPr="005E0B9D" w:rsidRDefault="00DC36A4" w:rsidP="005E0B9D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1080 (30p, 25p, 24p); 720 (60p, 50p); 640 x 424 piksele (30p lub 25p) 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DC36A4" w:rsidRPr="009B065A" w:rsidRDefault="00DC36A4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DC36A4" w:rsidRPr="009B065A" w:rsidTr="005E0B9D">
        <w:tc>
          <w:tcPr>
            <w:tcW w:w="567" w:type="dxa"/>
            <w:shd w:val="clear" w:color="auto" w:fill="auto"/>
            <w:vAlign w:val="center"/>
          </w:tcPr>
          <w:p w:rsidR="00DC36A4" w:rsidRPr="00EA176C" w:rsidRDefault="00DC36A4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DC36A4" w:rsidRPr="00EA176C" w:rsidRDefault="00DC36A4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Układ AF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C36A4" w:rsidRPr="00EA176C" w:rsidRDefault="00DC36A4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min. 11-punktowy, wspomaganie manualnego ustawiania ostrości 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DC36A4" w:rsidRPr="009B065A" w:rsidRDefault="00DC36A4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DC36A4" w:rsidRPr="009B065A" w:rsidTr="005E0B9D">
        <w:tc>
          <w:tcPr>
            <w:tcW w:w="567" w:type="dxa"/>
            <w:shd w:val="clear" w:color="auto" w:fill="auto"/>
            <w:vAlign w:val="center"/>
          </w:tcPr>
          <w:p w:rsidR="00DC36A4" w:rsidRPr="00EA176C" w:rsidRDefault="00DC36A4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DC36A4" w:rsidRPr="00EA176C" w:rsidRDefault="00DC36A4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Czas ekspozycji 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C36A4" w:rsidRPr="00EA176C" w:rsidRDefault="00DC36A4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</w:t>
            </w:r>
            <w:r w:rsidR="00EA176C"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zawierający co najmniej przedział: </w:t>
            </w:r>
            <w:r w:rsid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</w:t>
            </w: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1/4000 - 30 sekund, Bulb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DC36A4" w:rsidRPr="009B065A" w:rsidRDefault="00DC36A4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DC36A4" w:rsidRPr="009B065A" w:rsidTr="005E0B9D">
        <w:tc>
          <w:tcPr>
            <w:tcW w:w="567" w:type="dxa"/>
            <w:shd w:val="clear" w:color="auto" w:fill="auto"/>
            <w:vAlign w:val="center"/>
          </w:tcPr>
          <w:p w:rsidR="00DC36A4" w:rsidRPr="00EA176C" w:rsidRDefault="00DC36A4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DC36A4" w:rsidRPr="00EA176C" w:rsidRDefault="00DC36A4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Zakres ISO 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C36A4" w:rsidRPr="00EA176C" w:rsidRDefault="00DC36A4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zawierający co najmniej przedział: 100 – 6400  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DC36A4" w:rsidRPr="009B065A" w:rsidRDefault="00DC36A4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DC36A4" w:rsidRPr="009B065A" w:rsidTr="005E0B9D">
        <w:tc>
          <w:tcPr>
            <w:tcW w:w="567" w:type="dxa"/>
            <w:shd w:val="clear" w:color="auto" w:fill="auto"/>
            <w:vAlign w:val="center"/>
          </w:tcPr>
          <w:p w:rsidR="00DC36A4" w:rsidRPr="00EA176C" w:rsidRDefault="00DC36A4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DC36A4" w:rsidRPr="00EA176C" w:rsidRDefault="00DC36A4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Kodek zapisu zdjęć m.in.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C36A4" w:rsidRPr="00EA176C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RAW lub jego odpowiedniki, JPEG 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DC36A4" w:rsidRPr="009B065A" w:rsidRDefault="00DC36A4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DC36A4" w:rsidRPr="009B065A" w:rsidTr="005E0B9D">
        <w:tc>
          <w:tcPr>
            <w:tcW w:w="567" w:type="dxa"/>
            <w:shd w:val="clear" w:color="auto" w:fill="auto"/>
            <w:vAlign w:val="center"/>
          </w:tcPr>
          <w:p w:rsidR="00DC36A4" w:rsidRPr="00EA176C" w:rsidRDefault="00DC36A4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DC36A4" w:rsidRPr="00EA176C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Kodek zapisu wideo m.in.: 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C36A4" w:rsidRPr="00EA176C" w:rsidRDefault="008029C2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H.264 (pliki MOV), MPEG-4 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DC36A4" w:rsidRPr="009B065A" w:rsidRDefault="00DC36A4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EA176C" w:rsidRPr="009B065A" w:rsidTr="005E0B9D">
        <w:tc>
          <w:tcPr>
            <w:tcW w:w="567" w:type="dxa"/>
            <w:shd w:val="clear" w:color="auto" w:fill="auto"/>
            <w:vAlign w:val="center"/>
          </w:tcPr>
          <w:p w:rsidR="00EA176C" w:rsidRPr="00EA176C" w:rsidRDefault="00EA176C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EA176C" w:rsidRPr="00EA176C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Zapis dźwięku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A176C" w:rsidRPr="00EA176C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mono, stereo (możliwość podłączenia zewnętrznego mikrofonu) 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EA176C" w:rsidRPr="00EA176C" w:rsidRDefault="00EA176C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EA176C" w:rsidRPr="009B065A" w:rsidTr="005E0B9D">
        <w:tc>
          <w:tcPr>
            <w:tcW w:w="567" w:type="dxa"/>
            <w:shd w:val="clear" w:color="auto" w:fill="auto"/>
            <w:vAlign w:val="center"/>
          </w:tcPr>
          <w:p w:rsidR="00EA176C" w:rsidRPr="00EA176C" w:rsidRDefault="00EA176C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EA176C" w:rsidRPr="00EA176C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Wizjer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A176C" w:rsidRPr="00EA176C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proofErr w:type="spellStart"/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pentalustrzany</w:t>
            </w:r>
            <w:proofErr w:type="spellEnd"/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, co najmniej 95% pokrycia klatki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EA176C" w:rsidRPr="00EA176C" w:rsidRDefault="00EA176C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EA176C" w:rsidRPr="009B065A" w:rsidTr="005E0B9D">
        <w:tc>
          <w:tcPr>
            <w:tcW w:w="567" w:type="dxa"/>
            <w:shd w:val="clear" w:color="auto" w:fill="auto"/>
            <w:vAlign w:val="center"/>
          </w:tcPr>
          <w:p w:rsidR="00EA176C" w:rsidRPr="00EA176C" w:rsidRDefault="00EA176C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EA176C" w:rsidRPr="00EA176C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Ekran LCD 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A176C" w:rsidRPr="00EA176C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Min. 3-cale, oraz 160 stopni kąt widzenia 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EA176C" w:rsidRPr="00EA176C" w:rsidRDefault="00EA176C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EA176C" w:rsidRPr="009B065A" w:rsidTr="005E0B9D">
        <w:tc>
          <w:tcPr>
            <w:tcW w:w="567" w:type="dxa"/>
            <w:shd w:val="clear" w:color="auto" w:fill="auto"/>
            <w:vAlign w:val="center"/>
          </w:tcPr>
          <w:p w:rsidR="00EA176C" w:rsidRPr="00EA176C" w:rsidRDefault="00EA176C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EA176C" w:rsidRPr="00EA176C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lampa błyskowa 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A176C" w:rsidRPr="00EA176C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Wbudowana lampa błyskowa o liczbie przewodniej min. 12 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EA176C" w:rsidRPr="00EA176C" w:rsidRDefault="00EA176C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EA176C" w:rsidRPr="009B065A" w:rsidTr="005E0B9D">
        <w:tc>
          <w:tcPr>
            <w:tcW w:w="567" w:type="dxa"/>
            <w:shd w:val="clear" w:color="auto" w:fill="auto"/>
            <w:vAlign w:val="center"/>
          </w:tcPr>
          <w:p w:rsidR="00EA176C" w:rsidRPr="00EA176C" w:rsidRDefault="00EA176C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EA176C" w:rsidRPr="00EA176C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Złącza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A176C" w:rsidRPr="00EA176C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USB, HDMI (typ C), gniazdo akcesoriów, port </w:t>
            </w:r>
            <w:proofErr w:type="spellStart"/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minijack</w:t>
            </w:r>
            <w:proofErr w:type="spellEnd"/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3,5 mm 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EA176C" w:rsidRPr="00EA176C" w:rsidRDefault="00EA176C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EA176C" w:rsidRPr="009B065A" w:rsidTr="005E0B9D">
        <w:tc>
          <w:tcPr>
            <w:tcW w:w="567" w:type="dxa"/>
            <w:shd w:val="clear" w:color="auto" w:fill="auto"/>
            <w:vAlign w:val="center"/>
          </w:tcPr>
          <w:p w:rsidR="00EA176C" w:rsidRPr="00EA176C" w:rsidRDefault="00EA176C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EA176C" w:rsidRPr="00EA176C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</w:t>
            </w: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bsługa kart standardu 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A176C" w:rsidRPr="00EA176C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obsługa kart standardu SD/SDHC/SDXC UHS-I 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EA176C" w:rsidRPr="00EA176C" w:rsidRDefault="00EA176C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EA176C" w:rsidRPr="009B065A" w:rsidTr="005E0B9D">
        <w:tc>
          <w:tcPr>
            <w:tcW w:w="567" w:type="dxa"/>
            <w:shd w:val="clear" w:color="auto" w:fill="auto"/>
            <w:vAlign w:val="center"/>
          </w:tcPr>
          <w:p w:rsidR="00EA176C" w:rsidRPr="00EA176C" w:rsidRDefault="00EA176C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EA176C" w:rsidRPr="00EA176C" w:rsidRDefault="00EA176C" w:rsidP="00EA176C">
            <w:pPr>
              <w:contextualSpacing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Akumulator 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A176C" w:rsidRPr="00EA176C" w:rsidRDefault="00EA176C" w:rsidP="00EA176C">
            <w:pPr>
              <w:contextualSpacing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EA176C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wydajność około 550 zdjęć (standard CIPA)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EA176C" w:rsidRPr="00EA176C" w:rsidRDefault="00EA176C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067A4C" w:rsidRPr="009B065A" w:rsidTr="00C774C6">
        <w:tc>
          <w:tcPr>
            <w:tcW w:w="567" w:type="dxa"/>
            <w:shd w:val="clear" w:color="auto" w:fill="auto"/>
            <w:vAlign w:val="center"/>
          </w:tcPr>
          <w:p w:rsidR="00067A4C" w:rsidRPr="00EA176C" w:rsidRDefault="00067A4C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8304" w:type="dxa"/>
            <w:gridSpan w:val="2"/>
          </w:tcPr>
          <w:p w:rsidR="00067A4C" w:rsidRPr="00EA176C" w:rsidRDefault="00067A4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3102EB">
              <w:rPr>
                <w:rFonts w:asciiTheme="minorHAnsi" w:hAnsiTheme="minorHAnsi"/>
                <w:b/>
                <w:sz w:val="22"/>
                <w:szCs w:val="22"/>
              </w:rPr>
              <w:t>Obiektyw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067A4C" w:rsidRPr="00EA176C" w:rsidRDefault="00067A4C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EA176C" w:rsidRPr="009B065A" w:rsidTr="005E0B9D">
        <w:tc>
          <w:tcPr>
            <w:tcW w:w="567" w:type="dxa"/>
            <w:shd w:val="clear" w:color="auto" w:fill="auto"/>
            <w:vAlign w:val="center"/>
          </w:tcPr>
          <w:p w:rsidR="00EA176C" w:rsidRPr="00EA176C" w:rsidRDefault="00EA176C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EA176C" w:rsidRPr="007949DB" w:rsidRDefault="00EA176C" w:rsidP="00EA176C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949DB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Ogniskowa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A176C" w:rsidRPr="007949DB" w:rsidRDefault="00EA176C" w:rsidP="00EA176C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949DB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18 mm - 55 mm (pole widzenia zakresu 27 - 82,5 mm w małym obrazku)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EA176C" w:rsidRPr="009B065A" w:rsidRDefault="00EA176C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EA176C" w:rsidRPr="009B065A" w:rsidTr="005E0B9D">
        <w:tc>
          <w:tcPr>
            <w:tcW w:w="567" w:type="dxa"/>
            <w:shd w:val="clear" w:color="auto" w:fill="auto"/>
            <w:vAlign w:val="center"/>
          </w:tcPr>
          <w:p w:rsidR="00EA176C" w:rsidRPr="00EA176C" w:rsidRDefault="00EA176C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917" w:type="dxa"/>
          </w:tcPr>
          <w:p w:rsidR="00EA176C" w:rsidRPr="007949DB" w:rsidRDefault="00EA176C" w:rsidP="00EA176C">
            <w:pPr>
              <w:contextualSpacing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7949DB" w:rsidRPr="007949DB" w:rsidRDefault="007949DB" w:rsidP="007949D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71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949DB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Konstrukcja min. 11 soczewek w 8 grupach, soczewka sferyczna</w:t>
            </w:r>
          </w:p>
          <w:p w:rsidR="007949DB" w:rsidRPr="007949DB" w:rsidRDefault="007949DB" w:rsidP="007949D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71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949DB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Otwór maksymalny zawierający co najmniej zakres: F3.5-5.6</w:t>
            </w:r>
          </w:p>
          <w:p w:rsidR="007949DB" w:rsidRPr="007949DB" w:rsidRDefault="007949DB" w:rsidP="007949D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71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proofErr w:type="spellStart"/>
            <w:r w:rsidRPr="007949DB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Autofokus</w:t>
            </w:r>
            <w:proofErr w:type="spellEnd"/>
            <w:r w:rsidRPr="007949DB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: tak</w:t>
            </w:r>
          </w:p>
          <w:p w:rsidR="00EA176C" w:rsidRPr="007949DB" w:rsidRDefault="007949DB" w:rsidP="00EA176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71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949DB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Stabilizacja obrazu: tak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EA176C" w:rsidRPr="009B065A" w:rsidRDefault="00EA176C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6C5A4A" w:rsidRPr="009B065A" w:rsidTr="005E0B9D">
        <w:tc>
          <w:tcPr>
            <w:tcW w:w="567" w:type="dxa"/>
            <w:shd w:val="clear" w:color="auto" w:fill="auto"/>
            <w:vAlign w:val="center"/>
          </w:tcPr>
          <w:p w:rsidR="006C5A4A" w:rsidRPr="00EA176C" w:rsidRDefault="006C5A4A" w:rsidP="00EA176C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8304" w:type="dxa"/>
            <w:gridSpan w:val="2"/>
          </w:tcPr>
          <w:p w:rsidR="006C5A4A" w:rsidRPr="006C5A4A" w:rsidRDefault="006C5A4A" w:rsidP="006C5A4A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3102EB"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  <w:t>Torba fotograficzna mieszcząca opisany powyżej aparat wraz z obiektywem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6C5A4A" w:rsidRPr="009B065A" w:rsidRDefault="006C5A4A" w:rsidP="009B065A">
            <w:pPr>
              <w:pStyle w:val="Zawartotabeli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DC36A4" w:rsidRPr="00D17E25" w:rsidTr="005E0B9D">
        <w:tc>
          <w:tcPr>
            <w:tcW w:w="567" w:type="dxa"/>
            <w:shd w:val="clear" w:color="auto" w:fill="auto"/>
          </w:tcPr>
          <w:p w:rsidR="00DC36A4" w:rsidRPr="00D17E25" w:rsidRDefault="00DC36A4">
            <w:pPr>
              <w:pStyle w:val="Zawartotabeli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17" w:type="dxa"/>
          </w:tcPr>
          <w:p w:rsidR="007949DB" w:rsidRPr="003102EB" w:rsidRDefault="007949DB" w:rsidP="007949DB">
            <w:pPr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</w:pPr>
            <w:r w:rsidRPr="003102EB"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  <w:t>Karta pamięci</w:t>
            </w:r>
          </w:p>
          <w:p w:rsidR="00DC36A4" w:rsidRPr="003102EB" w:rsidRDefault="00DC36A4">
            <w:pPr>
              <w:spacing w:line="100" w:lineRule="atLeast"/>
              <w:rPr>
                <w:rFonts w:asciiTheme="minorHAnsi" w:hAnsi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387" w:type="dxa"/>
            <w:shd w:val="clear" w:color="auto" w:fill="auto"/>
          </w:tcPr>
          <w:p w:rsidR="00DC36A4" w:rsidRPr="00F107AA" w:rsidRDefault="00DC36A4" w:rsidP="003102E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71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F107AA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Typ karty: SDHC</w:t>
            </w:r>
          </w:p>
          <w:p w:rsidR="00DC36A4" w:rsidRPr="00F107AA" w:rsidRDefault="00DC36A4" w:rsidP="003102E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71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F107AA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Pojemność: min. 16 GB</w:t>
            </w:r>
          </w:p>
          <w:p w:rsidR="00DC36A4" w:rsidRPr="003102EB" w:rsidRDefault="00DC36A4" w:rsidP="003102EB">
            <w:pPr>
              <w:pStyle w:val="Akapitzlist1"/>
              <w:numPr>
                <w:ilvl w:val="0"/>
                <w:numId w:val="19"/>
              </w:numPr>
              <w:shd w:val="clear" w:color="auto" w:fill="FFFFFF"/>
              <w:ind w:left="371"/>
              <w:rPr>
                <w:rFonts w:asciiTheme="minorHAnsi" w:hAnsiTheme="minorHAnsi"/>
                <w:sz w:val="22"/>
                <w:szCs w:val="22"/>
              </w:rPr>
            </w:pPr>
            <w:r w:rsidRPr="00F107AA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Klasa prędkości: min. Klasa 10</w:t>
            </w:r>
          </w:p>
        </w:tc>
        <w:tc>
          <w:tcPr>
            <w:tcW w:w="790" w:type="dxa"/>
            <w:shd w:val="clear" w:color="auto" w:fill="auto"/>
          </w:tcPr>
          <w:p w:rsidR="00DC36A4" w:rsidRPr="00D17E25" w:rsidRDefault="00DC36A4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107AA" w:rsidRPr="00D17E25" w:rsidTr="005E0B9D">
        <w:tc>
          <w:tcPr>
            <w:tcW w:w="567" w:type="dxa"/>
            <w:shd w:val="clear" w:color="auto" w:fill="auto"/>
          </w:tcPr>
          <w:p w:rsidR="00F107AA" w:rsidRPr="005E0B9D" w:rsidRDefault="00F107AA">
            <w:pPr>
              <w:pStyle w:val="Zawartotabeli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E0B9D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304" w:type="dxa"/>
            <w:gridSpan w:val="2"/>
          </w:tcPr>
          <w:p w:rsidR="00F107AA" w:rsidRPr="005E0B9D" w:rsidRDefault="00F107AA" w:rsidP="00F107AA">
            <w:pPr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</w:pPr>
            <w:r w:rsidRPr="005E0B9D">
              <w:rPr>
                <w:rFonts w:asciiTheme="minorHAnsi" w:hAnsiTheme="minorHAnsi"/>
                <w:b/>
                <w:sz w:val="22"/>
                <w:szCs w:val="22"/>
              </w:rPr>
              <w:t xml:space="preserve">Telewizor </w:t>
            </w:r>
            <w:r w:rsidRPr="005E0B9D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kolorowy LED wraz z uchwytem montażowym ściennym</w:t>
            </w:r>
          </w:p>
        </w:tc>
        <w:tc>
          <w:tcPr>
            <w:tcW w:w="790" w:type="dxa"/>
            <w:shd w:val="clear" w:color="auto" w:fill="auto"/>
          </w:tcPr>
          <w:p w:rsidR="00F107AA" w:rsidRPr="005E0B9D" w:rsidRDefault="00F107AA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5E0B9D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</w:tr>
      <w:tr w:rsidR="00F107AA" w:rsidRPr="00D17E25" w:rsidTr="005E0B9D">
        <w:tc>
          <w:tcPr>
            <w:tcW w:w="567" w:type="dxa"/>
            <w:shd w:val="clear" w:color="auto" w:fill="auto"/>
          </w:tcPr>
          <w:p w:rsidR="00F107AA" w:rsidRDefault="00F107AA">
            <w:pPr>
              <w:pStyle w:val="Zawartotabeli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17" w:type="dxa"/>
          </w:tcPr>
          <w:p w:rsidR="00F107AA" w:rsidRPr="00894FB1" w:rsidRDefault="00F107AA" w:rsidP="000B57F5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>Rozmiar</w:t>
            </w:r>
          </w:p>
        </w:tc>
        <w:tc>
          <w:tcPr>
            <w:tcW w:w="5387" w:type="dxa"/>
          </w:tcPr>
          <w:p w:rsidR="00F107AA" w:rsidRPr="00894FB1" w:rsidRDefault="00F107AA" w:rsidP="00F107AA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>55"/ 139 cm</w:t>
            </w:r>
          </w:p>
        </w:tc>
        <w:tc>
          <w:tcPr>
            <w:tcW w:w="790" w:type="dxa"/>
            <w:shd w:val="clear" w:color="auto" w:fill="auto"/>
          </w:tcPr>
          <w:p w:rsidR="00F107AA" w:rsidRDefault="00F107AA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107AA" w:rsidRPr="00D17E25" w:rsidTr="005E0B9D">
        <w:tc>
          <w:tcPr>
            <w:tcW w:w="567" w:type="dxa"/>
            <w:shd w:val="clear" w:color="auto" w:fill="auto"/>
          </w:tcPr>
          <w:p w:rsidR="00F107AA" w:rsidRDefault="00F107AA">
            <w:pPr>
              <w:pStyle w:val="Zawartotabeli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17" w:type="dxa"/>
          </w:tcPr>
          <w:p w:rsidR="00F107AA" w:rsidRPr="00894FB1" w:rsidRDefault="00F107AA" w:rsidP="000B57F5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>Odświeżanie</w:t>
            </w:r>
          </w:p>
        </w:tc>
        <w:tc>
          <w:tcPr>
            <w:tcW w:w="5387" w:type="dxa"/>
          </w:tcPr>
          <w:p w:rsidR="00F107AA" w:rsidRPr="00894FB1" w:rsidRDefault="00F107AA" w:rsidP="000B57F5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 xml:space="preserve"> min. 600Hz</w:t>
            </w:r>
          </w:p>
        </w:tc>
        <w:tc>
          <w:tcPr>
            <w:tcW w:w="790" w:type="dxa"/>
            <w:shd w:val="clear" w:color="auto" w:fill="auto"/>
          </w:tcPr>
          <w:p w:rsidR="00F107AA" w:rsidRDefault="00F107AA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107AA" w:rsidRPr="00D17E25" w:rsidTr="005E0B9D">
        <w:tc>
          <w:tcPr>
            <w:tcW w:w="567" w:type="dxa"/>
            <w:shd w:val="clear" w:color="auto" w:fill="auto"/>
          </w:tcPr>
          <w:p w:rsidR="00F107AA" w:rsidRDefault="00F107AA">
            <w:pPr>
              <w:pStyle w:val="Zawartotabeli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17" w:type="dxa"/>
          </w:tcPr>
          <w:p w:rsidR="00F107AA" w:rsidRPr="00894FB1" w:rsidRDefault="00F107AA" w:rsidP="000B57F5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>Proporcje obrazu</w:t>
            </w:r>
          </w:p>
        </w:tc>
        <w:tc>
          <w:tcPr>
            <w:tcW w:w="5387" w:type="dxa"/>
          </w:tcPr>
          <w:p w:rsidR="00F107AA" w:rsidRPr="00894FB1" w:rsidRDefault="00F107AA" w:rsidP="000B57F5">
            <w:pPr>
              <w:pStyle w:val="Akapitzlist1"/>
              <w:spacing w:line="100" w:lineRule="atLeast"/>
              <w:ind w:left="11"/>
              <w:rPr>
                <w:rFonts w:asciiTheme="minorHAnsi" w:hAnsiTheme="minorHAnsi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>16:9</w:t>
            </w:r>
          </w:p>
        </w:tc>
        <w:tc>
          <w:tcPr>
            <w:tcW w:w="790" w:type="dxa"/>
            <w:shd w:val="clear" w:color="auto" w:fill="auto"/>
          </w:tcPr>
          <w:p w:rsidR="00F107AA" w:rsidRDefault="00F107AA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107AA" w:rsidRPr="00D17E25" w:rsidTr="005E0B9D">
        <w:tc>
          <w:tcPr>
            <w:tcW w:w="567" w:type="dxa"/>
            <w:shd w:val="clear" w:color="auto" w:fill="auto"/>
          </w:tcPr>
          <w:p w:rsidR="00F107AA" w:rsidRDefault="00F107AA">
            <w:pPr>
              <w:pStyle w:val="Zawartotabeli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17" w:type="dxa"/>
          </w:tcPr>
          <w:p w:rsidR="00F107AA" w:rsidRPr="00894FB1" w:rsidRDefault="00F107AA" w:rsidP="000B57F5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>Rozdzielczość</w:t>
            </w:r>
          </w:p>
        </w:tc>
        <w:tc>
          <w:tcPr>
            <w:tcW w:w="5387" w:type="dxa"/>
          </w:tcPr>
          <w:p w:rsidR="00F107AA" w:rsidRPr="00894FB1" w:rsidRDefault="00F107AA" w:rsidP="000B57F5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 xml:space="preserve"> co najmniej 1920*1080 Full HD</w:t>
            </w:r>
          </w:p>
        </w:tc>
        <w:tc>
          <w:tcPr>
            <w:tcW w:w="790" w:type="dxa"/>
            <w:shd w:val="clear" w:color="auto" w:fill="auto"/>
          </w:tcPr>
          <w:p w:rsidR="00F107AA" w:rsidRDefault="00F107AA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107AA" w:rsidRPr="00D17E25" w:rsidTr="005E0B9D">
        <w:tc>
          <w:tcPr>
            <w:tcW w:w="567" w:type="dxa"/>
            <w:shd w:val="clear" w:color="auto" w:fill="auto"/>
          </w:tcPr>
          <w:p w:rsidR="00F107AA" w:rsidRDefault="00F107AA">
            <w:pPr>
              <w:pStyle w:val="Zawartotabeli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17" w:type="dxa"/>
          </w:tcPr>
          <w:p w:rsidR="00F107AA" w:rsidRPr="00894FB1" w:rsidRDefault="00F107AA" w:rsidP="000B57F5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>Moc głośników</w:t>
            </w:r>
          </w:p>
        </w:tc>
        <w:tc>
          <w:tcPr>
            <w:tcW w:w="5387" w:type="dxa"/>
          </w:tcPr>
          <w:p w:rsidR="00F107AA" w:rsidRPr="00894FB1" w:rsidRDefault="00F107AA" w:rsidP="00F107AA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 xml:space="preserve">min. </w:t>
            </w:r>
            <w:r w:rsidRPr="00894FB1">
              <w:rPr>
                <w:rFonts w:asciiTheme="minorHAnsi" w:hAnsiTheme="minorHAnsi"/>
                <w:sz w:val="20"/>
                <w:szCs w:val="20"/>
              </w:rPr>
              <w:t>10 W (z</w:t>
            </w:r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 xml:space="preserve">astosowane technologie: </w:t>
            </w:r>
            <w:r w:rsidRPr="00894FB1">
              <w:rPr>
                <w:rFonts w:asciiTheme="minorHAnsi" w:hAnsiTheme="minorHAnsi"/>
                <w:sz w:val="20"/>
                <w:szCs w:val="20"/>
              </w:rPr>
              <w:t xml:space="preserve">DTS , Dolby Digital , </w:t>
            </w:r>
            <w:proofErr w:type="spellStart"/>
            <w:r w:rsidRPr="00894FB1">
              <w:rPr>
                <w:rFonts w:asciiTheme="minorHAnsi" w:hAnsiTheme="minorHAnsi"/>
                <w:sz w:val="20"/>
                <w:szCs w:val="20"/>
              </w:rPr>
              <w:t>Private</w:t>
            </w:r>
            <w:proofErr w:type="spellEnd"/>
            <w:r w:rsidRPr="00894FB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894FB1">
              <w:rPr>
                <w:rFonts w:asciiTheme="minorHAnsi" w:hAnsiTheme="minorHAnsi"/>
                <w:sz w:val="20"/>
                <w:szCs w:val="20"/>
              </w:rPr>
              <w:lastRenderedPageBreak/>
              <w:t>Sound)</w:t>
            </w:r>
          </w:p>
        </w:tc>
        <w:tc>
          <w:tcPr>
            <w:tcW w:w="790" w:type="dxa"/>
            <w:shd w:val="clear" w:color="auto" w:fill="auto"/>
          </w:tcPr>
          <w:p w:rsidR="00F107AA" w:rsidRDefault="00F107AA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107AA" w:rsidRPr="00D17E25" w:rsidTr="005E0B9D">
        <w:tc>
          <w:tcPr>
            <w:tcW w:w="567" w:type="dxa"/>
            <w:shd w:val="clear" w:color="auto" w:fill="auto"/>
          </w:tcPr>
          <w:p w:rsidR="00F107AA" w:rsidRDefault="00F107AA">
            <w:pPr>
              <w:pStyle w:val="Zawartotabeli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17" w:type="dxa"/>
          </w:tcPr>
          <w:p w:rsidR="00F107AA" w:rsidRPr="00894FB1" w:rsidRDefault="00F107AA" w:rsidP="000B57F5">
            <w:pPr>
              <w:pStyle w:val="Akapitzlist1"/>
              <w:spacing w:line="100" w:lineRule="atLeast"/>
              <w:ind w:left="0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>Złącza</w:t>
            </w:r>
          </w:p>
          <w:p w:rsidR="00F107AA" w:rsidRPr="00894FB1" w:rsidRDefault="00F107AA" w:rsidP="00F107AA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387" w:type="dxa"/>
          </w:tcPr>
          <w:p w:rsidR="00F107AA" w:rsidRPr="00894FB1" w:rsidRDefault="00F107AA" w:rsidP="00F107AA">
            <w:pPr>
              <w:pStyle w:val="Akapitzlist1"/>
              <w:spacing w:line="100" w:lineRule="atLeast"/>
              <w:ind w:left="0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 xml:space="preserve"> m.in.: wyjście słuchawkowe, HDMI (min. 3 złącza)</w:t>
            </w:r>
            <w:r w:rsidRPr="00894FB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 xml:space="preserve">USB (min. 3 złącza), </w:t>
            </w:r>
            <w:proofErr w:type="spellStart"/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>WiFi</w:t>
            </w:r>
            <w:proofErr w:type="spellEnd"/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>Eurozłącze</w:t>
            </w:r>
            <w:proofErr w:type="spellEnd"/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>Scart</w:t>
            </w:r>
            <w:proofErr w:type="spellEnd"/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 xml:space="preserve">), Wyjście cyfrowe audio </w:t>
            </w:r>
            <w:r w:rsidRPr="00894FB1">
              <w:rPr>
                <w:rFonts w:asciiTheme="minorHAnsi" w:hAnsiTheme="minorHAnsi"/>
                <w:sz w:val="20"/>
                <w:szCs w:val="20"/>
              </w:rPr>
              <w:t xml:space="preserve">Optyczne, </w:t>
            </w:r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 xml:space="preserve">Wejście PC, Wejście Ethernet-LAN RJ-45, DLNA, Złącze </w:t>
            </w:r>
            <w:proofErr w:type="spellStart"/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>Common</w:t>
            </w:r>
            <w:proofErr w:type="spellEnd"/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 xml:space="preserve"> Interface </w:t>
            </w:r>
            <w:r w:rsidRPr="00894FB1">
              <w:rPr>
                <w:rFonts w:asciiTheme="minorHAnsi" w:hAnsiTheme="minorHAnsi"/>
                <w:sz w:val="20"/>
                <w:szCs w:val="20"/>
              </w:rPr>
              <w:t>CI+ , Kompozytowe , RS-232C , 2 x RF , Wejście komponentowe</w:t>
            </w:r>
          </w:p>
        </w:tc>
        <w:tc>
          <w:tcPr>
            <w:tcW w:w="790" w:type="dxa"/>
            <w:shd w:val="clear" w:color="auto" w:fill="auto"/>
          </w:tcPr>
          <w:p w:rsidR="00F107AA" w:rsidRDefault="00F107AA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107AA" w:rsidRPr="00D17E25" w:rsidTr="005E0B9D">
        <w:tc>
          <w:tcPr>
            <w:tcW w:w="567" w:type="dxa"/>
            <w:shd w:val="clear" w:color="auto" w:fill="auto"/>
          </w:tcPr>
          <w:p w:rsidR="00F107AA" w:rsidRDefault="00F107AA">
            <w:pPr>
              <w:pStyle w:val="Zawartotabeli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17" w:type="dxa"/>
          </w:tcPr>
          <w:p w:rsidR="00F107AA" w:rsidRPr="00894FB1" w:rsidRDefault="00F107AA" w:rsidP="000B57F5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>Pobór mocy podczas pracy</w:t>
            </w:r>
          </w:p>
        </w:tc>
        <w:tc>
          <w:tcPr>
            <w:tcW w:w="5387" w:type="dxa"/>
          </w:tcPr>
          <w:p w:rsidR="00F107AA" w:rsidRPr="00894FB1" w:rsidRDefault="00F107AA" w:rsidP="00F107AA">
            <w:pPr>
              <w:pStyle w:val="Akapitzlist1"/>
              <w:spacing w:line="100" w:lineRule="atLeast"/>
              <w:ind w:left="0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 xml:space="preserve"> max. </w:t>
            </w:r>
            <w:r w:rsidRPr="00894FB1">
              <w:rPr>
                <w:rFonts w:asciiTheme="minorHAnsi" w:hAnsiTheme="minorHAnsi"/>
                <w:sz w:val="20"/>
                <w:szCs w:val="20"/>
              </w:rPr>
              <w:t>75 W</w:t>
            </w:r>
          </w:p>
          <w:p w:rsidR="00F107AA" w:rsidRPr="00894FB1" w:rsidRDefault="00F107AA" w:rsidP="00F107AA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790" w:type="dxa"/>
            <w:shd w:val="clear" w:color="auto" w:fill="auto"/>
          </w:tcPr>
          <w:p w:rsidR="00F107AA" w:rsidRDefault="00F107AA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107AA" w:rsidRPr="00D17E25" w:rsidTr="005E0B9D">
        <w:tc>
          <w:tcPr>
            <w:tcW w:w="567" w:type="dxa"/>
            <w:shd w:val="clear" w:color="auto" w:fill="auto"/>
          </w:tcPr>
          <w:p w:rsidR="00F107AA" w:rsidRDefault="00F107AA">
            <w:pPr>
              <w:pStyle w:val="Zawartotabeli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17" w:type="dxa"/>
          </w:tcPr>
          <w:p w:rsidR="00F107AA" w:rsidRPr="00894FB1" w:rsidRDefault="00F107AA" w:rsidP="00F107AA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387" w:type="dxa"/>
          </w:tcPr>
          <w:p w:rsidR="000B57F5" w:rsidRPr="00894FB1" w:rsidRDefault="000B57F5" w:rsidP="000B57F5">
            <w:pPr>
              <w:pStyle w:val="Akapitzlist1"/>
              <w:numPr>
                <w:ilvl w:val="0"/>
                <w:numId w:val="20"/>
              </w:numPr>
              <w:spacing w:line="100" w:lineRule="atLeast"/>
              <w:ind w:left="371"/>
              <w:rPr>
                <w:rStyle w:val="tiptool"/>
                <w:rFonts w:asciiTheme="minorHAnsi" w:hAnsiTheme="minorHAnsi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 xml:space="preserve">Funkcja </w:t>
            </w:r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>Smart TV</w:t>
            </w:r>
          </w:p>
          <w:p w:rsidR="000B57F5" w:rsidRPr="00894FB1" w:rsidRDefault="000B57F5" w:rsidP="000B57F5">
            <w:pPr>
              <w:pStyle w:val="Akapitzlist1"/>
              <w:numPr>
                <w:ilvl w:val="0"/>
                <w:numId w:val="20"/>
              </w:numPr>
              <w:spacing w:line="100" w:lineRule="atLeast"/>
              <w:ind w:left="371"/>
              <w:rPr>
                <w:rFonts w:asciiTheme="minorHAnsi" w:hAnsiTheme="minorHAnsi"/>
                <w:sz w:val="20"/>
                <w:szCs w:val="20"/>
              </w:rPr>
            </w:pPr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 xml:space="preserve">Tuner cyfrowy </w:t>
            </w:r>
            <w:r w:rsidRPr="00894FB1">
              <w:rPr>
                <w:rFonts w:asciiTheme="minorHAnsi" w:hAnsiTheme="minorHAnsi"/>
                <w:sz w:val="20"/>
                <w:szCs w:val="20"/>
              </w:rPr>
              <w:t>DVB-S2 , DVB-T2</w:t>
            </w:r>
          </w:p>
          <w:p w:rsidR="000B57F5" w:rsidRPr="00894FB1" w:rsidRDefault="000B57F5" w:rsidP="000B57F5">
            <w:pPr>
              <w:pStyle w:val="Akapitzlist1"/>
              <w:numPr>
                <w:ilvl w:val="0"/>
                <w:numId w:val="20"/>
              </w:numPr>
              <w:spacing w:line="100" w:lineRule="atLeast"/>
              <w:ind w:left="371"/>
              <w:rPr>
                <w:rStyle w:val="tiptool"/>
                <w:rFonts w:asciiTheme="minorHAnsi" w:hAnsiTheme="minorHAnsi"/>
                <w:sz w:val="20"/>
                <w:szCs w:val="20"/>
              </w:rPr>
            </w:pPr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 xml:space="preserve">Funkcje: Konfiguracja, </w:t>
            </w:r>
            <w:r w:rsidRPr="00894FB1">
              <w:rPr>
                <w:rFonts w:asciiTheme="minorHAnsi" w:hAnsiTheme="minorHAnsi"/>
                <w:sz w:val="20"/>
                <w:szCs w:val="20"/>
              </w:rPr>
              <w:t xml:space="preserve">Wyszukiwanie głosowe, </w:t>
            </w:r>
            <w:r w:rsidRPr="00894FB1">
              <w:rPr>
                <w:rStyle w:val="tiptool"/>
                <w:rFonts w:asciiTheme="minorHAnsi" w:hAnsiTheme="minorHAnsi"/>
                <w:sz w:val="20"/>
                <w:szCs w:val="20"/>
              </w:rPr>
              <w:t xml:space="preserve">Funkcje sieciowe (internetowe), </w:t>
            </w:r>
          </w:p>
          <w:p w:rsidR="000B57F5" w:rsidRPr="00894FB1" w:rsidRDefault="000B57F5" w:rsidP="000B57F5">
            <w:pPr>
              <w:pStyle w:val="Akapitzlist1"/>
              <w:numPr>
                <w:ilvl w:val="0"/>
                <w:numId w:val="20"/>
              </w:numPr>
              <w:spacing w:line="100" w:lineRule="atLeast"/>
              <w:ind w:left="371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>Możliwość zamontowania na ścianie - VESA [mm] – 300x300</w:t>
            </w:r>
          </w:p>
          <w:p w:rsidR="00F107AA" w:rsidRPr="00894FB1" w:rsidRDefault="000B57F5" w:rsidP="000B57F5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>Uchwyt montażowy 55” (VESA – 300x300)</w:t>
            </w:r>
          </w:p>
        </w:tc>
        <w:tc>
          <w:tcPr>
            <w:tcW w:w="790" w:type="dxa"/>
            <w:shd w:val="clear" w:color="auto" w:fill="auto"/>
          </w:tcPr>
          <w:p w:rsidR="00F107AA" w:rsidRDefault="00F107AA">
            <w:pPr>
              <w:pStyle w:val="Zawartotabeli"/>
              <w:rPr>
                <w:sz w:val="22"/>
                <w:szCs w:val="22"/>
              </w:rPr>
            </w:pPr>
          </w:p>
        </w:tc>
      </w:tr>
      <w:tr w:rsidR="009053FB" w:rsidRPr="00D17E25" w:rsidTr="005E0B9D">
        <w:tc>
          <w:tcPr>
            <w:tcW w:w="567" w:type="dxa"/>
            <w:shd w:val="clear" w:color="auto" w:fill="auto"/>
          </w:tcPr>
          <w:p w:rsidR="009053FB" w:rsidRPr="005E0B9D" w:rsidRDefault="009053FB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5E0B9D">
              <w:rPr>
                <w:rFonts w:asciiTheme="minorHAnsi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8304" w:type="dxa"/>
            <w:gridSpan w:val="2"/>
          </w:tcPr>
          <w:p w:rsidR="009053FB" w:rsidRPr="005E0B9D" w:rsidRDefault="009053FB" w:rsidP="009053FB">
            <w:pPr>
              <w:spacing w:line="100" w:lineRule="atLeast"/>
              <w:rPr>
                <w:rFonts w:asciiTheme="minorHAnsi" w:eastAsia="Times New Roman" w:hAnsiTheme="minorHAnsi"/>
                <w:b/>
                <w:sz w:val="22"/>
                <w:szCs w:val="22"/>
                <w:lang w:eastAsia="pl-PL"/>
              </w:rPr>
            </w:pPr>
            <w:r w:rsidRPr="005E0B9D">
              <w:rPr>
                <w:rFonts w:asciiTheme="minorHAnsi" w:hAnsiTheme="minorHAnsi"/>
                <w:b/>
                <w:sz w:val="22"/>
                <w:szCs w:val="22"/>
              </w:rPr>
              <w:t>WIEŻA AUDIO</w:t>
            </w:r>
          </w:p>
        </w:tc>
        <w:tc>
          <w:tcPr>
            <w:tcW w:w="790" w:type="dxa"/>
            <w:shd w:val="clear" w:color="auto" w:fill="auto"/>
          </w:tcPr>
          <w:p w:rsidR="009053FB" w:rsidRPr="005E0B9D" w:rsidRDefault="009053FB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5E0B9D">
              <w:rPr>
                <w:rFonts w:asciiTheme="minorHAnsi" w:hAnsiTheme="minorHAnsi"/>
                <w:b/>
                <w:sz w:val="22"/>
                <w:szCs w:val="22"/>
              </w:rPr>
              <w:t>4</w:t>
            </w:r>
          </w:p>
        </w:tc>
      </w:tr>
      <w:tr w:rsidR="009053FB" w:rsidRPr="00D17E25" w:rsidTr="005E0B9D">
        <w:tc>
          <w:tcPr>
            <w:tcW w:w="567" w:type="dxa"/>
            <w:shd w:val="clear" w:color="auto" w:fill="auto"/>
          </w:tcPr>
          <w:p w:rsidR="009053FB" w:rsidRPr="00D17E25" w:rsidRDefault="009053F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9053FB" w:rsidRPr="00027637" w:rsidRDefault="009053FB" w:rsidP="005457AD">
            <w:pPr>
              <w:pStyle w:val="Akapitzlist1"/>
              <w:spacing w:line="100" w:lineRule="atLeast"/>
              <w:ind w:left="394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:rsidR="00000C46" w:rsidRPr="00000C46" w:rsidRDefault="00000C46" w:rsidP="00000C46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Theme="minorHAnsi" w:eastAsia="Andale Sans UI" w:hAnsiTheme="minorHAnsi"/>
                <w:sz w:val="20"/>
                <w:szCs w:val="20"/>
              </w:rPr>
            </w:pPr>
            <w:r w:rsidRPr="00000C46">
              <w:rPr>
                <w:rFonts w:asciiTheme="minorHAnsi" w:eastAsia="Andale Sans UI" w:hAnsiTheme="minorHAnsi"/>
                <w:sz w:val="20"/>
                <w:szCs w:val="20"/>
              </w:rPr>
              <w:t xml:space="preserve">Odtwarzanie płyt CD-Audio, CD-R/RW </w:t>
            </w:r>
          </w:p>
          <w:p w:rsidR="005457AD" w:rsidRPr="00894FB1" w:rsidRDefault="005457AD" w:rsidP="00000C46">
            <w:pPr>
              <w:pStyle w:val="Akapitzlist1"/>
              <w:numPr>
                <w:ilvl w:val="0"/>
                <w:numId w:val="31"/>
              </w:numPr>
              <w:spacing w:line="100" w:lineRule="atLeast"/>
              <w:rPr>
                <w:rFonts w:asciiTheme="minorHAnsi" w:hAnsiTheme="minorHAnsi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 xml:space="preserve">Standardy odtwarzania dźwięku  MP3, WMA </w:t>
            </w:r>
          </w:p>
          <w:p w:rsidR="005457AD" w:rsidRPr="00894FB1" w:rsidRDefault="005457AD" w:rsidP="00000C46">
            <w:pPr>
              <w:pStyle w:val="Akapitzlist1"/>
              <w:numPr>
                <w:ilvl w:val="0"/>
                <w:numId w:val="31"/>
              </w:numPr>
              <w:spacing w:line="100" w:lineRule="atLeast"/>
              <w:rPr>
                <w:rFonts w:asciiTheme="minorHAnsi" w:hAnsiTheme="minorHAnsi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>Radio analogowe z pamięcią, FM (UKF), liczba pamiętanych stacji min. 20</w:t>
            </w:r>
          </w:p>
          <w:p w:rsidR="005457AD" w:rsidRPr="00894FB1" w:rsidRDefault="005457AD" w:rsidP="005457AD">
            <w:pPr>
              <w:pStyle w:val="Akapitzlist1"/>
              <w:numPr>
                <w:ilvl w:val="0"/>
                <w:numId w:val="31"/>
              </w:numPr>
              <w:spacing w:line="100" w:lineRule="atLeast"/>
              <w:rPr>
                <w:rFonts w:asciiTheme="minorHAnsi" w:hAnsiTheme="minorHAnsi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 xml:space="preserve">Korektor dźwięku, wzmocnienie basu, rodzaj głośników 2-drożny </w:t>
            </w:r>
            <w:proofErr w:type="spellStart"/>
            <w:r w:rsidRPr="00894FB1">
              <w:rPr>
                <w:rFonts w:asciiTheme="minorHAnsi" w:hAnsiTheme="minorHAnsi"/>
                <w:sz w:val="20"/>
                <w:szCs w:val="20"/>
              </w:rPr>
              <w:t>bass</w:t>
            </w:r>
            <w:proofErr w:type="spellEnd"/>
            <w:r w:rsidRPr="00894FB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894FB1">
              <w:rPr>
                <w:rFonts w:asciiTheme="minorHAnsi" w:hAnsiTheme="minorHAnsi"/>
                <w:sz w:val="20"/>
                <w:szCs w:val="20"/>
              </w:rPr>
              <w:t>reflex</w:t>
            </w:r>
            <w:proofErr w:type="spellEnd"/>
          </w:p>
          <w:p w:rsidR="005457AD" w:rsidRPr="00894FB1" w:rsidRDefault="005457AD" w:rsidP="005457AD">
            <w:pPr>
              <w:pStyle w:val="Akapitzlist1"/>
              <w:numPr>
                <w:ilvl w:val="0"/>
                <w:numId w:val="31"/>
              </w:numPr>
              <w:spacing w:line="100" w:lineRule="atLeast"/>
              <w:rPr>
                <w:rFonts w:asciiTheme="minorHAnsi" w:hAnsiTheme="minorHAnsi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>Moc znamionowa (RMS) 2x35 W</w:t>
            </w:r>
          </w:p>
          <w:p w:rsidR="009053FB" w:rsidRPr="00027637" w:rsidRDefault="005457AD" w:rsidP="005457AD">
            <w:pPr>
              <w:pStyle w:val="Akapitzlist1"/>
              <w:numPr>
                <w:ilvl w:val="0"/>
                <w:numId w:val="31"/>
              </w:numPr>
              <w:spacing w:line="100" w:lineRule="atLeast"/>
              <w:rPr>
                <w:rFonts w:asciiTheme="minorHAnsi" w:hAnsiTheme="minorHAnsi"/>
                <w:i/>
                <w:sz w:val="22"/>
                <w:szCs w:val="22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>Interfejsy USB, wejście mikrofonowe, Wejście liniowe audio AUX</w:t>
            </w:r>
          </w:p>
        </w:tc>
        <w:tc>
          <w:tcPr>
            <w:tcW w:w="790" w:type="dxa"/>
            <w:shd w:val="clear" w:color="auto" w:fill="auto"/>
          </w:tcPr>
          <w:p w:rsidR="009053FB" w:rsidRPr="00D17E25" w:rsidRDefault="009053F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A35C00" w:rsidRPr="00D17E25" w:rsidTr="005E0B9D">
        <w:tc>
          <w:tcPr>
            <w:tcW w:w="567" w:type="dxa"/>
            <w:shd w:val="clear" w:color="auto" w:fill="auto"/>
          </w:tcPr>
          <w:p w:rsidR="00A35C00" w:rsidRPr="002023FF" w:rsidRDefault="00A35C00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2023FF">
              <w:rPr>
                <w:rFonts w:asciiTheme="minorHAnsi" w:hAnsiTheme="minorHAnsi"/>
                <w:b/>
                <w:sz w:val="22"/>
                <w:szCs w:val="22"/>
              </w:rPr>
              <w:t>4</w:t>
            </w:r>
          </w:p>
        </w:tc>
        <w:tc>
          <w:tcPr>
            <w:tcW w:w="8304" w:type="dxa"/>
            <w:gridSpan w:val="2"/>
          </w:tcPr>
          <w:p w:rsidR="00A35C00" w:rsidRPr="002023FF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023FF">
              <w:rPr>
                <w:rFonts w:asciiTheme="minorHAnsi" w:hAnsiTheme="minorHAnsi"/>
                <w:sz w:val="22"/>
                <w:szCs w:val="22"/>
              </w:rPr>
              <w:t>Laptop</w:t>
            </w:r>
          </w:p>
        </w:tc>
        <w:tc>
          <w:tcPr>
            <w:tcW w:w="790" w:type="dxa"/>
            <w:shd w:val="clear" w:color="auto" w:fill="auto"/>
          </w:tcPr>
          <w:p w:rsidR="00A35C00" w:rsidRPr="002023FF" w:rsidRDefault="002023FF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2023FF">
              <w:rPr>
                <w:rFonts w:asciiTheme="minorHAnsi" w:hAnsiTheme="minorHAnsi"/>
                <w:b/>
                <w:sz w:val="22"/>
                <w:szCs w:val="22"/>
              </w:rPr>
              <w:t>10</w:t>
            </w:r>
          </w:p>
        </w:tc>
      </w:tr>
      <w:tr w:rsidR="009053FB" w:rsidRPr="00894FB1" w:rsidTr="005E0B9D">
        <w:tc>
          <w:tcPr>
            <w:tcW w:w="567" w:type="dxa"/>
            <w:shd w:val="clear" w:color="auto" w:fill="auto"/>
          </w:tcPr>
          <w:p w:rsidR="009053FB" w:rsidRPr="00D17E25" w:rsidRDefault="009053F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9053FB" w:rsidRPr="00894FB1" w:rsidRDefault="00A35C00" w:rsidP="00A35C00">
            <w:pPr>
              <w:pStyle w:val="Tekstpodstawowy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>Procesor</w:t>
            </w:r>
          </w:p>
        </w:tc>
        <w:tc>
          <w:tcPr>
            <w:tcW w:w="5387" w:type="dxa"/>
            <w:shd w:val="clear" w:color="auto" w:fill="auto"/>
          </w:tcPr>
          <w:p w:rsidR="009053FB" w:rsidRPr="00894FB1" w:rsidRDefault="00A35C00" w:rsidP="00A35C00">
            <w:pPr>
              <w:pStyle w:val="Tekstpodstawowy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 xml:space="preserve">architektura 64 bit, osiągający w teście </w:t>
            </w:r>
            <w:proofErr w:type="spellStart"/>
            <w:r w:rsidRPr="00894FB1">
              <w:rPr>
                <w:rFonts w:asciiTheme="minorHAnsi" w:hAnsiTheme="minorHAnsi"/>
                <w:sz w:val="20"/>
                <w:szCs w:val="20"/>
              </w:rPr>
              <w:t>PassMark</w:t>
            </w:r>
            <w:proofErr w:type="spellEnd"/>
            <w:r w:rsidRPr="00894FB1">
              <w:rPr>
                <w:rFonts w:asciiTheme="minorHAnsi" w:hAnsiTheme="minorHAnsi"/>
                <w:sz w:val="20"/>
                <w:szCs w:val="20"/>
              </w:rPr>
              <w:t xml:space="preserve"> CPU Mark wynik min. 2690 punktów</w:t>
            </w:r>
          </w:p>
        </w:tc>
        <w:tc>
          <w:tcPr>
            <w:tcW w:w="790" w:type="dxa"/>
            <w:shd w:val="clear" w:color="auto" w:fill="auto"/>
          </w:tcPr>
          <w:p w:rsidR="009053FB" w:rsidRPr="00894FB1" w:rsidRDefault="009053FB">
            <w:pPr>
              <w:pStyle w:val="Zawartotabeli"/>
              <w:rPr>
                <w:sz w:val="20"/>
                <w:szCs w:val="20"/>
              </w:rPr>
            </w:pPr>
          </w:p>
        </w:tc>
      </w:tr>
      <w:tr w:rsidR="009053FB" w:rsidRPr="00894FB1" w:rsidTr="005E0B9D">
        <w:tc>
          <w:tcPr>
            <w:tcW w:w="567" w:type="dxa"/>
            <w:shd w:val="clear" w:color="auto" w:fill="auto"/>
          </w:tcPr>
          <w:p w:rsidR="009053FB" w:rsidRPr="00D17E25" w:rsidRDefault="009053F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9053FB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894FB1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Pamięć</w:t>
            </w:r>
            <w:proofErr w:type="spellEnd"/>
            <w:r w:rsidRPr="00894FB1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RAM</w:t>
            </w:r>
          </w:p>
        </w:tc>
        <w:tc>
          <w:tcPr>
            <w:tcW w:w="5387" w:type="dxa"/>
            <w:shd w:val="clear" w:color="auto" w:fill="auto"/>
          </w:tcPr>
          <w:p w:rsidR="009053FB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min. 4 GB </w:t>
            </w:r>
          </w:p>
        </w:tc>
        <w:tc>
          <w:tcPr>
            <w:tcW w:w="790" w:type="dxa"/>
            <w:shd w:val="clear" w:color="auto" w:fill="auto"/>
          </w:tcPr>
          <w:p w:rsidR="009053FB" w:rsidRPr="00894FB1" w:rsidRDefault="009053FB">
            <w:pPr>
              <w:pStyle w:val="Zawartotabeli"/>
              <w:rPr>
                <w:sz w:val="20"/>
                <w:szCs w:val="20"/>
              </w:rPr>
            </w:pPr>
          </w:p>
        </w:tc>
      </w:tr>
      <w:tr w:rsidR="009053FB" w:rsidRPr="00894FB1" w:rsidTr="005E0B9D">
        <w:tc>
          <w:tcPr>
            <w:tcW w:w="567" w:type="dxa"/>
            <w:shd w:val="clear" w:color="auto" w:fill="auto"/>
          </w:tcPr>
          <w:p w:rsidR="009053FB" w:rsidRPr="00D17E25" w:rsidRDefault="009053F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9053FB" w:rsidRPr="00894FB1" w:rsidRDefault="009053FB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9053FB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Maksymalna obsługiwana ilość pamięci RAM 16 GB</w:t>
            </w:r>
          </w:p>
        </w:tc>
        <w:tc>
          <w:tcPr>
            <w:tcW w:w="790" w:type="dxa"/>
            <w:shd w:val="clear" w:color="auto" w:fill="auto"/>
          </w:tcPr>
          <w:p w:rsidR="009053FB" w:rsidRPr="00894FB1" w:rsidRDefault="009053FB">
            <w:pPr>
              <w:pStyle w:val="Zawartotabeli"/>
              <w:rPr>
                <w:sz w:val="20"/>
                <w:szCs w:val="20"/>
              </w:rPr>
            </w:pPr>
          </w:p>
        </w:tc>
      </w:tr>
      <w:tr w:rsidR="009053FB" w:rsidRPr="00894FB1" w:rsidTr="005E0B9D">
        <w:tc>
          <w:tcPr>
            <w:tcW w:w="567" w:type="dxa"/>
            <w:shd w:val="clear" w:color="auto" w:fill="auto"/>
          </w:tcPr>
          <w:p w:rsidR="009053FB" w:rsidRPr="00D17E25" w:rsidRDefault="009053FB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9053FB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Dysk twardy</w:t>
            </w:r>
          </w:p>
        </w:tc>
        <w:tc>
          <w:tcPr>
            <w:tcW w:w="5387" w:type="dxa"/>
            <w:shd w:val="clear" w:color="auto" w:fill="auto"/>
          </w:tcPr>
          <w:p w:rsidR="009053FB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 xml:space="preserve">min. 1000 GB SATA 5400 </w:t>
            </w:r>
            <w:proofErr w:type="spellStart"/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obr</w:t>
            </w:r>
            <w:proofErr w:type="spellEnd"/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.</w:t>
            </w:r>
          </w:p>
        </w:tc>
        <w:tc>
          <w:tcPr>
            <w:tcW w:w="790" w:type="dxa"/>
            <w:shd w:val="clear" w:color="auto" w:fill="auto"/>
          </w:tcPr>
          <w:p w:rsidR="009053FB" w:rsidRPr="00894FB1" w:rsidRDefault="009053FB">
            <w:pPr>
              <w:pStyle w:val="Zawartotabeli"/>
              <w:rPr>
                <w:sz w:val="20"/>
                <w:szCs w:val="20"/>
              </w:rPr>
            </w:pPr>
          </w:p>
        </w:tc>
      </w:tr>
      <w:tr w:rsidR="00DC36A4" w:rsidRPr="00894FB1" w:rsidTr="005E0B9D">
        <w:tc>
          <w:tcPr>
            <w:tcW w:w="567" w:type="dxa"/>
            <w:shd w:val="clear" w:color="auto" w:fill="auto"/>
          </w:tcPr>
          <w:p w:rsidR="00DC36A4" w:rsidRPr="00D17E25" w:rsidRDefault="00DC36A4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DC36A4" w:rsidRPr="00894FB1" w:rsidRDefault="00DC36A4">
            <w:pPr>
              <w:spacing w:line="100" w:lineRule="atLeast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387" w:type="dxa"/>
            <w:shd w:val="clear" w:color="auto" w:fill="auto"/>
          </w:tcPr>
          <w:p w:rsidR="00DC36A4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Wbudowane napędy optyczne; Nagrywarka DVD+/-RW ,,,</w:t>
            </w:r>
            <w:proofErr w:type="spellStart"/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DualLayer</w:t>
            </w:r>
            <w:proofErr w:type="spellEnd"/>
          </w:p>
        </w:tc>
        <w:tc>
          <w:tcPr>
            <w:tcW w:w="790" w:type="dxa"/>
            <w:shd w:val="clear" w:color="auto" w:fill="auto"/>
          </w:tcPr>
          <w:p w:rsidR="00DC36A4" w:rsidRPr="00894FB1" w:rsidRDefault="00DC36A4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35C00" w:rsidRPr="00894FB1" w:rsidTr="005E0B9D">
        <w:tc>
          <w:tcPr>
            <w:tcW w:w="567" w:type="dxa"/>
            <w:shd w:val="clear" w:color="auto" w:fill="auto"/>
          </w:tcPr>
          <w:p w:rsidR="00A35C00" w:rsidRPr="00D17E25" w:rsidRDefault="00A35C00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A35C00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  <w:u w:val="single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Typ ekranu</w:t>
            </w:r>
          </w:p>
        </w:tc>
        <w:tc>
          <w:tcPr>
            <w:tcW w:w="5387" w:type="dxa"/>
            <w:shd w:val="clear" w:color="auto" w:fill="auto"/>
          </w:tcPr>
          <w:p w:rsidR="00A35C00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matowy, LED</w:t>
            </w:r>
          </w:p>
        </w:tc>
        <w:tc>
          <w:tcPr>
            <w:tcW w:w="790" w:type="dxa"/>
            <w:shd w:val="clear" w:color="auto" w:fill="auto"/>
          </w:tcPr>
          <w:p w:rsidR="00A35C00" w:rsidRPr="00894FB1" w:rsidRDefault="00A35C00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35C00" w:rsidRPr="00894FB1" w:rsidTr="005E0B9D">
        <w:tc>
          <w:tcPr>
            <w:tcW w:w="567" w:type="dxa"/>
            <w:shd w:val="clear" w:color="auto" w:fill="auto"/>
          </w:tcPr>
          <w:p w:rsidR="00A35C00" w:rsidRPr="00D17E25" w:rsidRDefault="00A35C00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A35C00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Przekątna ekranu</w:t>
            </w:r>
          </w:p>
        </w:tc>
        <w:tc>
          <w:tcPr>
            <w:tcW w:w="5387" w:type="dxa"/>
            <w:shd w:val="clear" w:color="auto" w:fill="auto"/>
          </w:tcPr>
          <w:p w:rsidR="00A35C00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15,6"</w:t>
            </w:r>
          </w:p>
        </w:tc>
        <w:tc>
          <w:tcPr>
            <w:tcW w:w="790" w:type="dxa"/>
            <w:shd w:val="clear" w:color="auto" w:fill="auto"/>
          </w:tcPr>
          <w:p w:rsidR="00A35C00" w:rsidRPr="00894FB1" w:rsidRDefault="00A35C00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35C00" w:rsidRPr="00894FB1" w:rsidTr="005E0B9D">
        <w:tc>
          <w:tcPr>
            <w:tcW w:w="567" w:type="dxa"/>
            <w:shd w:val="clear" w:color="auto" w:fill="auto"/>
          </w:tcPr>
          <w:p w:rsidR="00A35C00" w:rsidRPr="00D17E25" w:rsidRDefault="00A35C00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A35C00" w:rsidRPr="00894FB1" w:rsidRDefault="00A35C00">
            <w:pPr>
              <w:spacing w:line="100" w:lineRule="atLeast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>Dźwięk</w:t>
            </w:r>
          </w:p>
        </w:tc>
        <w:tc>
          <w:tcPr>
            <w:tcW w:w="5387" w:type="dxa"/>
            <w:shd w:val="clear" w:color="auto" w:fill="auto"/>
          </w:tcPr>
          <w:p w:rsidR="00A35C00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Wbudowane głośniki stereo</w:t>
            </w:r>
          </w:p>
        </w:tc>
        <w:tc>
          <w:tcPr>
            <w:tcW w:w="790" w:type="dxa"/>
            <w:shd w:val="clear" w:color="auto" w:fill="auto"/>
          </w:tcPr>
          <w:p w:rsidR="00A35C00" w:rsidRPr="00894FB1" w:rsidRDefault="00A35C00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35C00" w:rsidRPr="00894FB1" w:rsidTr="005E0B9D">
        <w:tc>
          <w:tcPr>
            <w:tcW w:w="567" w:type="dxa"/>
            <w:shd w:val="clear" w:color="auto" w:fill="auto"/>
          </w:tcPr>
          <w:p w:rsidR="00A35C00" w:rsidRPr="00D17E25" w:rsidRDefault="00A35C00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A35C00" w:rsidRPr="00894FB1" w:rsidRDefault="00A35C00">
            <w:pPr>
              <w:spacing w:line="100" w:lineRule="atLeast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387" w:type="dxa"/>
            <w:shd w:val="clear" w:color="auto" w:fill="auto"/>
          </w:tcPr>
          <w:p w:rsidR="00A35C00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Wbudowany mikrofon</w:t>
            </w:r>
          </w:p>
        </w:tc>
        <w:tc>
          <w:tcPr>
            <w:tcW w:w="790" w:type="dxa"/>
            <w:shd w:val="clear" w:color="auto" w:fill="auto"/>
          </w:tcPr>
          <w:p w:rsidR="00A35C00" w:rsidRPr="00894FB1" w:rsidRDefault="00A35C00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35C00" w:rsidRPr="00894FB1" w:rsidTr="005E0B9D">
        <w:tc>
          <w:tcPr>
            <w:tcW w:w="567" w:type="dxa"/>
            <w:shd w:val="clear" w:color="auto" w:fill="auto"/>
          </w:tcPr>
          <w:p w:rsidR="00A35C00" w:rsidRPr="00D17E25" w:rsidRDefault="00A35C00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A35C00" w:rsidRPr="00894FB1" w:rsidRDefault="00A35C00">
            <w:pPr>
              <w:spacing w:line="100" w:lineRule="atLeast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387" w:type="dxa"/>
            <w:shd w:val="clear" w:color="auto" w:fill="auto"/>
          </w:tcPr>
          <w:p w:rsidR="00A35C00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Zintegrowana karta dźwiękowa zgodna z Intel High Definition Audio</w:t>
            </w:r>
          </w:p>
        </w:tc>
        <w:tc>
          <w:tcPr>
            <w:tcW w:w="790" w:type="dxa"/>
            <w:shd w:val="clear" w:color="auto" w:fill="auto"/>
          </w:tcPr>
          <w:p w:rsidR="00A35C00" w:rsidRPr="00894FB1" w:rsidRDefault="00A35C00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35C00" w:rsidRPr="00894FB1" w:rsidTr="005E0B9D">
        <w:tc>
          <w:tcPr>
            <w:tcW w:w="567" w:type="dxa"/>
            <w:shd w:val="clear" w:color="auto" w:fill="auto"/>
          </w:tcPr>
          <w:p w:rsidR="00A35C00" w:rsidRPr="00D17E25" w:rsidRDefault="00A35C00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A35C00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  <w:u w:val="single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Kamera internetowa</w:t>
            </w:r>
          </w:p>
        </w:tc>
        <w:tc>
          <w:tcPr>
            <w:tcW w:w="5387" w:type="dxa"/>
            <w:shd w:val="clear" w:color="auto" w:fill="auto"/>
          </w:tcPr>
          <w:p w:rsidR="00A35C00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 xml:space="preserve">min. 1.0 </w:t>
            </w:r>
            <w:proofErr w:type="spellStart"/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Mpix</w:t>
            </w:r>
            <w:proofErr w:type="spellEnd"/>
          </w:p>
          <w:p w:rsidR="00A35C00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auto"/>
          </w:tcPr>
          <w:p w:rsidR="00A35C00" w:rsidRPr="00894FB1" w:rsidRDefault="00A35C00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35C00" w:rsidRPr="00894FB1" w:rsidTr="005E0B9D">
        <w:tc>
          <w:tcPr>
            <w:tcW w:w="567" w:type="dxa"/>
            <w:shd w:val="clear" w:color="auto" w:fill="auto"/>
          </w:tcPr>
          <w:p w:rsidR="00A35C00" w:rsidRPr="00D17E25" w:rsidRDefault="00A35C00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A35C00" w:rsidRPr="00894FB1" w:rsidRDefault="001C1C2C" w:rsidP="001C1C2C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  <w:u w:val="single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Łączność</w:t>
            </w:r>
          </w:p>
        </w:tc>
        <w:tc>
          <w:tcPr>
            <w:tcW w:w="5387" w:type="dxa"/>
            <w:shd w:val="clear" w:color="auto" w:fill="auto"/>
          </w:tcPr>
          <w:p w:rsidR="00A35C00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Wi-Fi 802.11 b/g/n</w:t>
            </w:r>
          </w:p>
        </w:tc>
        <w:tc>
          <w:tcPr>
            <w:tcW w:w="790" w:type="dxa"/>
            <w:shd w:val="clear" w:color="auto" w:fill="auto"/>
          </w:tcPr>
          <w:p w:rsidR="00A35C00" w:rsidRPr="00894FB1" w:rsidRDefault="00A35C00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35C00" w:rsidRPr="00894FB1" w:rsidTr="005E0B9D">
        <w:tc>
          <w:tcPr>
            <w:tcW w:w="567" w:type="dxa"/>
            <w:shd w:val="clear" w:color="auto" w:fill="auto"/>
          </w:tcPr>
          <w:p w:rsidR="00A35C00" w:rsidRPr="00D17E25" w:rsidRDefault="00A35C00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A35C00" w:rsidRPr="00894FB1" w:rsidRDefault="00A35C00">
            <w:pPr>
              <w:spacing w:line="100" w:lineRule="atLeast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387" w:type="dxa"/>
            <w:shd w:val="clear" w:color="auto" w:fill="auto"/>
          </w:tcPr>
          <w:p w:rsidR="001C1C2C" w:rsidRPr="00894FB1" w:rsidRDefault="001C1C2C" w:rsidP="001C1C2C">
            <w:pPr>
              <w:pStyle w:val="Nagwek1"/>
              <w:numPr>
                <w:ilvl w:val="0"/>
                <w:numId w:val="23"/>
              </w:numPr>
              <w:shd w:val="clear" w:color="auto" w:fill="FFFFFF"/>
              <w:spacing w:before="0" w:after="0" w:line="240" w:lineRule="auto"/>
              <w:ind w:left="371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 xml:space="preserve">LAN 10/100 </w:t>
            </w:r>
            <w:proofErr w:type="spellStart"/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Mbps</w:t>
            </w:r>
            <w:proofErr w:type="spellEnd"/>
          </w:p>
          <w:p w:rsidR="001C1C2C" w:rsidRPr="00894FB1" w:rsidRDefault="001C1C2C" w:rsidP="001C1C2C">
            <w:pPr>
              <w:pStyle w:val="Nagwek1"/>
              <w:numPr>
                <w:ilvl w:val="0"/>
                <w:numId w:val="23"/>
              </w:numPr>
              <w:shd w:val="clear" w:color="auto" w:fill="FFFFFF"/>
              <w:spacing w:before="0" w:after="0" w:line="240" w:lineRule="auto"/>
              <w:ind w:left="371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HDMI - 1 szt.</w:t>
            </w:r>
          </w:p>
          <w:p w:rsidR="001C1C2C" w:rsidRPr="00894FB1" w:rsidRDefault="001C1C2C" w:rsidP="001C1C2C">
            <w:pPr>
              <w:pStyle w:val="Nagwek1"/>
              <w:numPr>
                <w:ilvl w:val="0"/>
                <w:numId w:val="23"/>
              </w:numPr>
              <w:shd w:val="clear" w:color="auto" w:fill="FFFFFF"/>
              <w:spacing w:before="0" w:after="0" w:line="240" w:lineRule="auto"/>
              <w:ind w:left="371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RJ-45 (LAN) - 1 szt.</w:t>
            </w:r>
          </w:p>
          <w:p w:rsidR="001C1C2C" w:rsidRPr="00894FB1" w:rsidRDefault="001C1C2C" w:rsidP="001C1C2C">
            <w:pPr>
              <w:pStyle w:val="Nagwek1"/>
              <w:numPr>
                <w:ilvl w:val="0"/>
                <w:numId w:val="23"/>
              </w:numPr>
              <w:shd w:val="clear" w:color="auto" w:fill="FFFFFF"/>
              <w:spacing w:before="0" w:after="0" w:line="240" w:lineRule="auto"/>
              <w:ind w:left="371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USB 2.0 – min. 1 szt.</w:t>
            </w:r>
          </w:p>
          <w:p w:rsidR="00A35C00" w:rsidRPr="00894FB1" w:rsidRDefault="001C1C2C" w:rsidP="00A35C00">
            <w:pPr>
              <w:pStyle w:val="Nagwek1"/>
              <w:numPr>
                <w:ilvl w:val="0"/>
                <w:numId w:val="23"/>
              </w:numPr>
              <w:shd w:val="clear" w:color="auto" w:fill="FFFFFF"/>
              <w:spacing w:before="0" w:after="0" w:line="240" w:lineRule="auto"/>
              <w:ind w:left="371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USB 3.0 – min. 2 szt.</w:t>
            </w:r>
          </w:p>
        </w:tc>
        <w:tc>
          <w:tcPr>
            <w:tcW w:w="790" w:type="dxa"/>
            <w:shd w:val="clear" w:color="auto" w:fill="auto"/>
          </w:tcPr>
          <w:p w:rsidR="00A35C00" w:rsidRPr="00894FB1" w:rsidRDefault="00A35C00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35C00" w:rsidRPr="00894FB1" w:rsidTr="005E0B9D">
        <w:tc>
          <w:tcPr>
            <w:tcW w:w="567" w:type="dxa"/>
            <w:shd w:val="clear" w:color="auto" w:fill="auto"/>
          </w:tcPr>
          <w:p w:rsidR="00A35C00" w:rsidRPr="00D17E25" w:rsidRDefault="00A35C00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1C1C2C" w:rsidRPr="00894FB1" w:rsidRDefault="001C1C2C" w:rsidP="001C1C2C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Zainstalowany system</w:t>
            </w:r>
          </w:p>
          <w:p w:rsidR="00A35C00" w:rsidRPr="00894FB1" w:rsidRDefault="00A35C00">
            <w:pPr>
              <w:spacing w:line="100" w:lineRule="atLeast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5387" w:type="dxa"/>
            <w:shd w:val="clear" w:color="auto" w:fill="auto"/>
          </w:tcPr>
          <w:p w:rsidR="001C1C2C" w:rsidRPr="00894FB1" w:rsidRDefault="001C1C2C" w:rsidP="001C1C2C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Windows 7 64bit Home lub wyższa wersja</w:t>
            </w:r>
          </w:p>
          <w:p w:rsidR="00A35C00" w:rsidRPr="00894FB1" w:rsidRDefault="00A35C00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auto"/>
          </w:tcPr>
          <w:p w:rsidR="00A35C00" w:rsidRPr="00894FB1" w:rsidRDefault="00A35C00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35C00" w:rsidRPr="00894FB1" w:rsidTr="005E0B9D">
        <w:tc>
          <w:tcPr>
            <w:tcW w:w="567" w:type="dxa"/>
            <w:shd w:val="clear" w:color="auto" w:fill="auto"/>
          </w:tcPr>
          <w:p w:rsidR="00A35C00" w:rsidRPr="00D17E25" w:rsidRDefault="00A35C00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A35C00" w:rsidRPr="00894FB1" w:rsidRDefault="001C1C2C" w:rsidP="001C1C2C">
            <w:pPr>
              <w:spacing w:line="100" w:lineRule="atLeast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894FB1">
              <w:rPr>
                <w:rFonts w:asciiTheme="minorHAnsi" w:hAnsiTheme="minorHAnsi"/>
                <w:sz w:val="20"/>
                <w:szCs w:val="20"/>
              </w:rPr>
              <w:t>Oprogramowanie biurowe</w:t>
            </w:r>
          </w:p>
        </w:tc>
        <w:tc>
          <w:tcPr>
            <w:tcW w:w="5387" w:type="dxa"/>
            <w:shd w:val="clear" w:color="auto" w:fill="auto"/>
          </w:tcPr>
          <w:p w:rsidR="00A35C00" w:rsidRPr="00894FB1" w:rsidRDefault="001C1C2C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m.in. edytor tekstu, arkusz kalkulacyjny</w:t>
            </w:r>
          </w:p>
        </w:tc>
        <w:tc>
          <w:tcPr>
            <w:tcW w:w="790" w:type="dxa"/>
            <w:shd w:val="clear" w:color="auto" w:fill="auto"/>
          </w:tcPr>
          <w:p w:rsidR="00A35C00" w:rsidRPr="00894FB1" w:rsidRDefault="00A35C00">
            <w:pPr>
              <w:pStyle w:val="Zawartotabeli"/>
              <w:rPr>
                <w:sz w:val="20"/>
                <w:szCs w:val="20"/>
              </w:rPr>
            </w:pPr>
          </w:p>
        </w:tc>
      </w:tr>
      <w:tr w:rsidR="00B00E41" w:rsidRPr="00D17E25" w:rsidTr="005E0B9D">
        <w:tc>
          <w:tcPr>
            <w:tcW w:w="567" w:type="dxa"/>
            <w:shd w:val="clear" w:color="auto" w:fill="auto"/>
          </w:tcPr>
          <w:p w:rsidR="00B00E41" w:rsidRPr="00D92138" w:rsidRDefault="00B00E41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D92138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</w:tc>
        <w:tc>
          <w:tcPr>
            <w:tcW w:w="8304" w:type="dxa"/>
            <w:gridSpan w:val="2"/>
          </w:tcPr>
          <w:p w:rsidR="00B00E41" w:rsidRPr="00D92138" w:rsidRDefault="00B00E41" w:rsidP="00B00E41">
            <w:pPr>
              <w:spacing w:line="100" w:lineRule="atLeast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D9213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Słuchawki</w:t>
            </w:r>
            <w:proofErr w:type="spellEnd"/>
            <w:r w:rsidRPr="00D9213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D9213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komputera</w:t>
            </w:r>
            <w:proofErr w:type="spellEnd"/>
          </w:p>
        </w:tc>
        <w:tc>
          <w:tcPr>
            <w:tcW w:w="790" w:type="dxa"/>
            <w:shd w:val="clear" w:color="auto" w:fill="auto"/>
          </w:tcPr>
          <w:p w:rsidR="00B00E41" w:rsidRPr="00D92138" w:rsidRDefault="00B00E41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D92138">
              <w:rPr>
                <w:rFonts w:asciiTheme="minorHAnsi" w:hAnsiTheme="minorHAnsi"/>
                <w:b/>
                <w:sz w:val="22"/>
                <w:szCs w:val="22"/>
              </w:rPr>
              <w:t>10</w:t>
            </w:r>
          </w:p>
        </w:tc>
      </w:tr>
      <w:tr w:rsidR="002023FF" w:rsidRPr="00D17E25" w:rsidTr="005E0B9D">
        <w:tc>
          <w:tcPr>
            <w:tcW w:w="567" w:type="dxa"/>
            <w:shd w:val="clear" w:color="auto" w:fill="auto"/>
          </w:tcPr>
          <w:p w:rsidR="002023FF" w:rsidRPr="00D17E25" w:rsidRDefault="002023FF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2023FF" w:rsidRPr="00027637" w:rsidRDefault="002023FF" w:rsidP="001C1C2C">
            <w:pPr>
              <w:spacing w:line="100" w:lineRule="atLeas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:rsidR="00B00E41" w:rsidRPr="00894FB1" w:rsidRDefault="00B00E41" w:rsidP="00B00E41">
            <w:pPr>
              <w:pStyle w:val="Nagwek1"/>
              <w:shd w:val="clear" w:color="auto" w:fill="FFFFFF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- Pasmo przenoszenia min. 20</w:t>
            </w:r>
          </w:p>
          <w:p w:rsidR="00B00E41" w:rsidRPr="00894FB1" w:rsidRDefault="00B00E41" w:rsidP="00B00E41">
            <w:pPr>
              <w:pStyle w:val="Nagwek1"/>
              <w:shd w:val="clear" w:color="auto" w:fill="FFFFFF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- Impedancja 32</w:t>
            </w:r>
          </w:p>
          <w:p w:rsidR="00B00E41" w:rsidRPr="00894FB1" w:rsidRDefault="00B00E41" w:rsidP="00B00E41">
            <w:pPr>
              <w:pStyle w:val="Nagwek1"/>
              <w:shd w:val="clear" w:color="auto" w:fill="FFFFFF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- Pasmo przenoszenia max. 20000</w:t>
            </w:r>
          </w:p>
          <w:p w:rsidR="00B00E41" w:rsidRPr="00894FB1" w:rsidRDefault="00B00E41" w:rsidP="00B00E41">
            <w:pPr>
              <w:pStyle w:val="Nagwek1"/>
              <w:shd w:val="clear" w:color="auto" w:fill="FFFFFF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- Czułość 98</w:t>
            </w:r>
          </w:p>
          <w:p w:rsidR="00B00E41" w:rsidRPr="00894FB1" w:rsidRDefault="00B00E41" w:rsidP="00B00E41">
            <w:pPr>
              <w:pStyle w:val="Nagwek1"/>
              <w:shd w:val="clear" w:color="auto" w:fill="FFFFFF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 xml:space="preserve">- Membrany </w:t>
            </w:r>
          </w:p>
          <w:p w:rsidR="002023FF" w:rsidRPr="00027637" w:rsidRDefault="00B00E41" w:rsidP="00B00E41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- Średnica [mm]: 40</w:t>
            </w:r>
          </w:p>
        </w:tc>
        <w:tc>
          <w:tcPr>
            <w:tcW w:w="790" w:type="dxa"/>
            <w:shd w:val="clear" w:color="auto" w:fill="auto"/>
          </w:tcPr>
          <w:p w:rsidR="002023FF" w:rsidRPr="00D17E25" w:rsidRDefault="002023FF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C1566" w:rsidRPr="00D17E25" w:rsidTr="005E0B9D">
        <w:tc>
          <w:tcPr>
            <w:tcW w:w="567" w:type="dxa"/>
            <w:shd w:val="clear" w:color="auto" w:fill="auto"/>
          </w:tcPr>
          <w:p w:rsidR="006C1566" w:rsidRPr="00D92138" w:rsidRDefault="006C1566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D92138"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  <w:tc>
          <w:tcPr>
            <w:tcW w:w="8304" w:type="dxa"/>
            <w:gridSpan w:val="2"/>
          </w:tcPr>
          <w:p w:rsidR="006C1566" w:rsidRPr="00D92138" w:rsidRDefault="006C1566" w:rsidP="00A35C00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i/>
                <w:sz w:val="22"/>
                <w:szCs w:val="22"/>
              </w:rPr>
            </w:pPr>
            <w:proofErr w:type="spellStart"/>
            <w:r w:rsidRPr="00D92138">
              <w:rPr>
                <w:rFonts w:asciiTheme="minorHAnsi" w:hAnsiTheme="minorHAnsi"/>
                <w:sz w:val="22"/>
                <w:szCs w:val="22"/>
                <w:lang w:val="en-US"/>
              </w:rPr>
              <w:t>Mysz</w:t>
            </w:r>
            <w:proofErr w:type="spellEnd"/>
            <w:r w:rsidRPr="00D9213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D92138">
              <w:rPr>
                <w:rFonts w:asciiTheme="minorHAnsi" w:hAnsiTheme="minorHAnsi"/>
                <w:sz w:val="22"/>
                <w:szCs w:val="22"/>
                <w:lang w:val="en-US"/>
              </w:rPr>
              <w:t>komputera</w:t>
            </w:r>
            <w:proofErr w:type="spellEnd"/>
          </w:p>
        </w:tc>
        <w:tc>
          <w:tcPr>
            <w:tcW w:w="790" w:type="dxa"/>
            <w:shd w:val="clear" w:color="auto" w:fill="auto"/>
          </w:tcPr>
          <w:p w:rsidR="006C1566" w:rsidRPr="00D92138" w:rsidRDefault="006C1566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D92138">
              <w:rPr>
                <w:rFonts w:asciiTheme="minorHAnsi" w:hAnsiTheme="minorHAnsi"/>
                <w:b/>
                <w:sz w:val="22"/>
                <w:szCs w:val="22"/>
              </w:rPr>
              <w:t>10</w:t>
            </w:r>
          </w:p>
        </w:tc>
      </w:tr>
      <w:tr w:rsidR="002023FF" w:rsidRPr="00D17E25" w:rsidTr="005E0B9D">
        <w:tc>
          <w:tcPr>
            <w:tcW w:w="567" w:type="dxa"/>
            <w:shd w:val="clear" w:color="auto" w:fill="auto"/>
          </w:tcPr>
          <w:p w:rsidR="002023FF" w:rsidRPr="00D17E25" w:rsidRDefault="002023FF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2023FF" w:rsidRPr="00027637" w:rsidRDefault="002023FF" w:rsidP="001C1C2C">
            <w:pPr>
              <w:spacing w:line="100" w:lineRule="atLeast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:rsidR="006C1566" w:rsidRPr="00894FB1" w:rsidRDefault="006C1566" w:rsidP="006C1566">
            <w:pPr>
              <w:pStyle w:val="Nagwek1"/>
              <w:shd w:val="clear" w:color="auto" w:fill="FFFFFF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- Interfejs USB 2.0,</w:t>
            </w:r>
          </w:p>
          <w:p w:rsidR="006C1566" w:rsidRPr="00894FB1" w:rsidRDefault="006C1566" w:rsidP="006C1566">
            <w:pPr>
              <w:pStyle w:val="Nagwek1"/>
              <w:shd w:val="clear" w:color="auto" w:fill="FFFFFF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 xml:space="preserve">- Czułość min. 1000 </w:t>
            </w:r>
            <w:proofErr w:type="spellStart"/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dpi</w:t>
            </w:r>
            <w:proofErr w:type="spellEnd"/>
          </w:p>
          <w:p w:rsidR="006C1566" w:rsidRPr="00894FB1" w:rsidRDefault="006C1566" w:rsidP="006C1566">
            <w:pPr>
              <w:pStyle w:val="Nagwek1"/>
              <w:shd w:val="clear" w:color="auto" w:fill="FFFFFF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- Ilość przycisków min. 3</w:t>
            </w:r>
          </w:p>
          <w:p w:rsidR="006C1566" w:rsidRPr="00894FB1" w:rsidRDefault="006C1566" w:rsidP="006C1566">
            <w:pPr>
              <w:pStyle w:val="Nagwek1"/>
              <w:shd w:val="clear" w:color="auto" w:fill="FFFFFF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- Wspierane systemy operacyjne: Windows XP, Windows Vista , Windows 7, Windows 8</w:t>
            </w:r>
          </w:p>
          <w:p w:rsidR="006C1566" w:rsidRPr="00894FB1" w:rsidRDefault="006C1566" w:rsidP="006C1566">
            <w:pPr>
              <w:pStyle w:val="Nagwek1"/>
              <w:shd w:val="clear" w:color="auto" w:fill="FFFFFF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- Rodzaj myszy - Optyczna</w:t>
            </w:r>
          </w:p>
          <w:p w:rsidR="002023FF" w:rsidRPr="00027637" w:rsidRDefault="006C1566" w:rsidP="006C1566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i/>
                <w:sz w:val="22"/>
                <w:szCs w:val="22"/>
              </w:rPr>
            </w:pPr>
            <w:r w:rsidRPr="00894FB1">
              <w:rPr>
                <w:rFonts w:asciiTheme="minorHAnsi" w:hAnsiTheme="minorHAnsi"/>
                <w:b w:val="0"/>
                <w:sz w:val="20"/>
                <w:szCs w:val="20"/>
              </w:rPr>
              <w:t>- Komunikacja z komputerem - Przewodowa</w:t>
            </w:r>
          </w:p>
        </w:tc>
        <w:tc>
          <w:tcPr>
            <w:tcW w:w="790" w:type="dxa"/>
            <w:shd w:val="clear" w:color="auto" w:fill="auto"/>
          </w:tcPr>
          <w:p w:rsidR="002023FF" w:rsidRPr="00D17E25" w:rsidRDefault="002023FF">
            <w:pPr>
              <w:pStyle w:val="Zawartotabeli"/>
              <w:rPr>
                <w:sz w:val="22"/>
                <w:szCs w:val="22"/>
              </w:rPr>
            </w:pPr>
          </w:p>
        </w:tc>
      </w:tr>
      <w:tr w:rsidR="00D92138" w:rsidRPr="00D17E25" w:rsidTr="005E0B9D">
        <w:tc>
          <w:tcPr>
            <w:tcW w:w="567" w:type="dxa"/>
            <w:shd w:val="clear" w:color="auto" w:fill="auto"/>
          </w:tcPr>
          <w:p w:rsidR="00D92138" w:rsidRPr="00D92138" w:rsidRDefault="00D92138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D92138">
              <w:rPr>
                <w:rFonts w:asciiTheme="minorHAnsi" w:hAnsiTheme="minorHAnsi"/>
                <w:b/>
                <w:sz w:val="22"/>
                <w:szCs w:val="22"/>
              </w:rPr>
              <w:t>7</w:t>
            </w:r>
          </w:p>
        </w:tc>
        <w:tc>
          <w:tcPr>
            <w:tcW w:w="8304" w:type="dxa"/>
            <w:gridSpan w:val="2"/>
          </w:tcPr>
          <w:p w:rsidR="00D92138" w:rsidRPr="00D92138" w:rsidRDefault="00D92138" w:rsidP="002023FF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D92138">
              <w:rPr>
                <w:rFonts w:asciiTheme="minorHAnsi" w:hAnsiTheme="minorHAnsi"/>
                <w:sz w:val="22"/>
                <w:szCs w:val="22"/>
              </w:rPr>
              <w:t>Listwy zasilające antyprzepięciowe</w:t>
            </w:r>
          </w:p>
        </w:tc>
        <w:tc>
          <w:tcPr>
            <w:tcW w:w="790" w:type="dxa"/>
            <w:shd w:val="clear" w:color="auto" w:fill="auto"/>
          </w:tcPr>
          <w:p w:rsidR="00D92138" w:rsidRPr="00D92138" w:rsidRDefault="00D92138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D92138">
              <w:rPr>
                <w:rFonts w:asciiTheme="minorHAnsi" w:hAnsiTheme="minorHAnsi"/>
                <w:b/>
                <w:sz w:val="22"/>
                <w:szCs w:val="22"/>
              </w:rPr>
              <w:t>12</w:t>
            </w:r>
          </w:p>
        </w:tc>
      </w:tr>
      <w:tr w:rsidR="006C1566" w:rsidRPr="00D17E25" w:rsidTr="005E0B9D">
        <w:tc>
          <w:tcPr>
            <w:tcW w:w="567" w:type="dxa"/>
            <w:shd w:val="clear" w:color="auto" w:fill="auto"/>
          </w:tcPr>
          <w:p w:rsidR="006C1566" w:rsidRPr="00D17E25" w:rsidRDefault="006C156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6C1566" w:rsidRPr="00D92138" w:rsidRDefault="00D92138" w:rsidP="00D92138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92138">
              <w:rPr>
                <w:rFonts w:asciiTheme="minorHAnsi" w:hAnsiTheme="minorHAnsi"/>
                <w:sz w:val="20"/>
                <w:szCs w:val="20"/>
              </w:rPr>
              <w:t>Napięcie znamionowe urządzenia</w:t>
            </w:r>
          </w:p>
        </w:tc>
        <w:tc>
          <w:tcPr>
            <w:tcW w:w="5387" w:type="dxa"/>
            <w:shd w:val="clear" w:color="auto" w:fill="auto"/>
          </w:tcPr>
          <w:p w:rsidR="006C1566" w:rsidRPr="00067A4C" w:rsidRDefault="00D92138" w:rsidP="00067A4C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92138">
              <w:rPr>
                <w:rFonts w:asciiTheme="minorHAnsi" w:hAnsiTheme="minorHAnsi"/>
                <w:sz w:val="20"/>
                <w:szCs w:val="20"/>
              </w:rPr>
              <w:t>230 V</w:t>
            </w:r>
          </w:p>
        </w:tc>
        <w:tc>
          <w:tcPr>
            <w:tcW w:w="790" w:type="dxa"/>
            <w:shd w:val="clear" w:color="auto" w:fill="auto"/>
          </w:tcPr>
          <w:p w:rsidR="006C1566" w:rsidRPr="00D17E25" w:rsidRDefault="006C1566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C1566" w:rsidRPr="00D17E25" w:rsidTr="005E0B9D">
        <w:tc>
          <w:tcPr>
            <w:tcW w:w="567" w:type="dxa"/>
            <w:shd w:val="clear" w:color="auto" w:fill="auto"/>
          </w:tcPr>
          <w:p w:rsidR="006C1566" w:rsidRPr="00D17E25" w:rsidRDefault="006C156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6C1566" w:rsidRPr="00D92138" w:rsidRDefault="00D92138" w:rsidP="00D92138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92138">
              <w:rPr>
                <w:rFonts w:asciiTheme="minorHAnsi" w:hAnsiTheme="minorHAnsi"/>
                <w:sz w:val="20"/>
                <w:szCs w:val="20"/>
              </w:rPr>
              <w:t>Częstotliwość znamionowa</w:t>
            </w:r>
          </w:p>
        </w:tc>
        <w:tc>
          <w:tcPr>
            <w:tcW w:w="5387" w:type="dxa"/>
            <w:shd w:val="clear" w:color="auto" w:fill="auto"/>
          </w:tcPr>
          <w:p w:rsidR="006C1566" w:rsidRPr="00067A4C" w:rsidRDefault="00D92138" w:rsidP="00067A4C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92138">
              <w:rPr>
                <w:rFonts w:asciiTheme="minorHAnsi" w:hAnsiTheme="minorHAnsi"/>
                <w:sz w:val="20"/>
                <w:szCs w:val="20"/>
              </w:rPr>
              <w:t>50Hz</w:t>
            </w:r>
          </w:p>
        </w:tc>
        <w:tc>
          <w:tcPr>
            <w:tcW w:w="790" w:type="dxa"/>
            <w:shd w:val="clear" w:color="auto" w:fill="auto"/>
          </w:tcPr>
          <w:p w:rsidR="006C1566" w:rsidRPr="00D17E25" w:rsidRDefault="006C1566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C1566" w:rsidRPr="00D17E25" w:rsidTr="005E0B9D">
        <w:tc>
          <w:tcPr>
            <w:tcW w:w="567" w:type="dxa"/>
            <w:shd w:val="clear" w:color="auto" w:fill="auto"/>
          </w:tcPr>
          <w:p w:rsidR="006C1566" w:rsidRPr="00D17E25" w:rsidRDefault="006C156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D92138" w:rsidRPr="00D92138" w:rsidRDefault="00D92138" w:rsidP="00D92138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92138">
              <w:rPr>
                <w:rFonts w:asciiTheme="minorHAnsi" w:hAnsiTheme="minorHAnsi"/>
                <w:sz w:val="20"/>
                <w:szCs w:val="20"/>
              </w:rPr>
              <w:t>Prąd znamionowy obciążenia IN</w:t>
            </w:r>
          </w:p>
          <w:p w:rsidR="006C1566" w:rsidRPr="00D92138" w:rsidRDefault="006C1566" w:rsidP="003102EB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6C1566" w:rsidRPr="00067A4C" w:rsidRDefault="00D92138" w:rsidP="00067A4C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92138">
              <w:rPr>
                <w:rFonts w:asciiTheme="minorHAnsi" w:hAnsiTheme="minorHAnsi"/>
                <w:sz w:val="20"/>
                <w:szCs w:val="20"/>
              </w:rPr>
              <w:t>10 A</w:t>
            </w:r>
          </w:p>
        </w:tc>
        <w:tc>
          <w:tcPr>
            <w:tcW w:w="790" w:type="dxa"/>
            <w:shd w:val="clear" w:color="auto" w:fill="auto"/>
          </w:tcPr>
          <w:p w:rsidR="006C1566" w:rsidRPr="00D17E25" w:rsidRDefault="006C1566">
            <w:pPr>
              <w:pStyle w:val="Zawartotabeli"/>
              <w:rPr>
                <w:sz w:val="22"/>
                <w:szCs w:val="22"/>
              </w:rPr>
            </w:pPr>
          </w:p>
        </w:tc>
      </w:tr>
      <w:tr w:rsidR="006C1566" w:rsidRPr="00D17E25" w:rsidTr="005E0B9D">
        <w:tc>
          <w:tcPr>
            <w:tcW w:w="567" w:type="dxa"/>
            <w:shd w:val="clear" w:color="auto" w:fill="auto"/>
          </w:tcPr>
          <w:p w:rsidR="006C1566" w:rsidRPr="00D17E25" w:rsidRDefault="006C156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6C1566" w:rsidRPr="00D92138" w:rsidRDefault="00D92138" w:rsidP="00D92138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92138">
              <w:rPr>
                <w:rFonts w:asciiTheme="minorHAnsi" w:hAnsiTheme="minorHAnsi"/>
                <w:sz w:val="20"/>
                <w:szCs w:val="20"/>
              </w:rPr>
              <w:t>Ilość gniazd sieciowych</w:t>
            </w:r>
          </w:p>
        </w:tc>
        <w:tc>
          <w:tcPr>
            <w:tcW w:w="5387" w:type="dxa"/>
            <w:shd w:val="clear" w:color="auto" w:fill="auto"/>
          </w:tcPr>
          <w:p w:rsidR="00D92138" w:rsidRPr="00D92138" w:rsidRDefault="00D92138" w:rsidP="00D92138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92138">
              <w:rPr>
                <w:rFonts w:asciiTheme="minorHAnsi" w:hAnsiTheme="minorHAnsi"/>
                <w:sz w:val="20"/>
                <w:szCs w:val="20"/>
              </w:rPr>
              <w:t>min. 5 gniazd dwubiegunowych ze stykiem ochronnym i min. 2 gniazda dwubiegunowych bez styku ochronnego</w:t>
            </w:r>
          </w:p>
          <w:p w:rsidR="00D92138" w:rsidRPr="00D92138" w:rsidRDefault="00D92138" w:rsidP="00D92138">
            <w:pPr>
              <w:pStyle w:val="Nagwek1"/>
              <w:shd w:val="clear" w:color="auto" w:fill="FFFFFF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D92138">
              <w:rPr>
                <w:rFonts w:asciiTheme="minorHAnsi" w:hAnsiTheme="minorHAnsi"/>
                <w:b w:val="0"/>
                <w:sz w:val="20"/>
                <w:szCs w:val="20"/>
              </w:rPr>
              <w:t>- System ochrony przeciwporażeniowej: kołki ochronne gniazd połączone z przewodem ochronnym (system 2P+Z)</w:t>
            </w:r>
          </w:p>
          <w:p w:rsidR="00D92138" w:rsidRPr="00D92138" w:rsidRDefault="00D92138" w:rsidP="00D92138">
            <w:pPr>
              <w:pStyle w:val="Nagwek1"/>
              <w:shd w:val="clear" w:color="auto" w:fill="FFFFFF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D92138">
              <w:rPr>
                <w:rFonts w:asciiTheme="minorHAnsi" w:hAnsiTheme="minorHAnsi"/>
                <w:b w:val="0"/>
                <w:sz w:val="20"/>
                <w:szCs w:val="20"/>
              </w:rPr>
              <w:t>- Obudowa z tworzywa sztucznego samogasnącego</w:t>
            </w:r>
          </w:p>
          <w:p w:rsidR="006C1566" w:rsidRPr="00D92138" w:rsidRDefault="00D92138" w:rsidP="00D92138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D92138">
              <w:rPr>
                <w:rFonts w:asciiTheme="minorHAnsi" w:hAnsiTheme="minorHAnsi"/>
                <w:b w:val="0"/>
                <w:sz w:val="20"/>
                <w:szCs w:val="20"/>
              </w:rPr>
              <w:t>- Podświetlany wyłącznik sieciowy</w:t>
            </w:r>
          </w:p>
        </w:tc>
        <w:tc>
          <w:tcPr>
            <w:tcW w:w="790" w:type="dxa"/>
            <w:shd w:val="clear" w:color="auto" w:fill="auto"/>
          </w:tcPr>
          <w:p w:rsidR="006C1566" w:rsidRPr="00D17E25" w:rsidRDefault="006C1566">
            <w:pPr>
              <w:pStyle w:val="Zawartotabeli"/>
              <w:rPr>
                <w:sz w:val="22"/>
                <w:szCs w:val="22"/>
              </w:rPr>
            </w:pPr>
          </w:p>
        </w:tc>
      </w:tr>
      <w:tr w:rsidR="000D3961" w:rsidRPr="00D17E25" w:rsidTr="005E0B9D">
        <w:tc>
          <w:tcPr>
            <w:tcW w:w="567" w:type="dxa"/>
            <w:shd w:val="clear" w:color="auto" w:fill="auto"/>
          </w:tcPr>
          <w:p w:rsidR="000D3961" w:rsidRPr="00ED0D99" w:rsidRDefault="000D3961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ED0D99">
              <w:rPr>
                <w:rFonts w:asciiTheme="minorHAnsi" w:hAnsiTheme="minorHAnsi"/>
                <w:b/>
                <w:sz w:val="22"/>
                <w:szCs w:val="22"/>
              </w:rPr>
              <w:t>8</w:t>
            </w:r>
          </w:p>
        </w:tc>
        <w:tc>
          <w:tcPr>
            <w:tcW w:w="8304" w:type="dxa"/>
            <w:gridSpan w:val="2"/>
          </w:tcPr>
          <w:p w:rsidR="000D3961" w:rsidRPr="00ED0D99" w:rsidRDefault="000D3961" w:rsidP="000D3961">
            <w:pPr>
              <w:spacing w:line="100" w:lineRule="atLeast"/>
              <w:rPr>
                <w:rFonts w:asciiTheme="minorHAnsi" w:hAnsiTheme="minorHAnsi"/>
                <w:b/>
                <w:sz w:val="22"/>
                <w:szCs w:val="22"/>
              </w:rPr>
            </w:pPr>
            <w:r w:rsidRPr="00ED0D99">
              <w:rPr>
                <w:rFonts w:asciiTheme="minorHAnsi" w:hAnsiTheme="minorHAnsi"/>
                <w:b/>
                <w:sz w:val="22"/>
                <w:szCs w:val="22"/>
              </w:rPr>
              <w:t xml:space="preserve">Zestaw: </w:t>
            </w:r>
          </w:p>
          <w:p w:rsidR="000D3961" w:rsidRPr="00ED0D99" w:rsidRDefault="000D3961" w:rsidP="000D3961">
            <w:pPr>
              <w:spacing w:line="100" w:lineRule="atLeast"/>
              <w:rPr>
                <w:rFonts w:asciiTheme="minorHAnsi" w:hAnsiTheme="minorHAnsi"/>
                <w:b/>
                <w:sz w:val="22"/>
                <w:szCs w:val="22"/>
              </w:rPr>
            </w:pPr>
            <w:r w:rsidRPr="00ED0D99">
              <w:rPr>
                <w:rFonts w:asciiTheme="minorHAnsi" w:hAnsiTheme="minorHAnsi"/>
                <w:b/>
                <w:sz w:val="22"/>
                <w:szCs w:val="22"/>
              </w:rPr>
              <w:t>Tablica interaktywna dotykowa, Projektor krótkoogniskowy, Głośniki do tablicy interaktywnej, Uchwyt Ścienny do tablicy interaktywnej, NOTEBOOK</w:t>
            </w:r>
          </w:p>
        </w:tc>
        <w:tc>
          <w:tcPr>
            <w:tcW w:w="790" w:type="dxa"/>
            <w:shd w:val="clear" w:color="auto" w:fill="auto"/>
          </w:tcPr>
          <w:p w:rsidR="000D3961" w:rsidRPr="00ED0D99" w:rsidRDefault="000D3961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ED0D99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</w:tr>
      <w:tr w:rsidR="000D3961" w:rsidRPr="00D17E25" w:rsidTr="005E0B9D">
        <w:tc>
          <w:tcPr>
            <w:tcW w:w="567" w:type="dxa"/>
            <w:shd w:val="clear" w:color="auto" w:fill="auto"/>
          </w:tcPr>
          <w:p w:rsidR="000D3961" w:rsidRPr="00D17E25" w:rsidRDefault="000D3961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8304" w:type="dxa"/>
            <w:gridSpan w:val="2"/>
          </w:tcPr>
          <w:p w:rsidR="000D3961" w:rsidRPr="003102EB" w:rsidRDefault="000D3961" w:rsidP="00D92138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3102EB">
              <w:rPr>
                <w:rFonts w:asciiTheme="minorHAnsi" w:hAnsiTheme="minorHAnsi"/>
                <w:b/>
                <w:sz w:val="22"/>
                <w:szCs w:val="22"/>
              </w:rPr>
              <w:t xml:space="preserve">Tablica interaktywna dotykowa </w:t>
            </w:r>
          </w:p>
        </w:tc>
        <w:tc>
          <w:tcPr>
            <w:tcW w:w="790" w:type="dxa"/>
            <w:shd w:val="clear" w:color="auto" w:fill="auto"/>
          </w:tcPr>
          <w:p w:rsidR="000D3961" w:rsidRPr="00D17E25" w:rsidRDefault="000D3961">
            <w:pPr>
              <w:pStyle w:val="Zawartotabeli"/>
              <w:rPr>
                <w:sz w:val="22"/>
                <w:szCs w:val="22"/>
              </w:rPr>
            </w:pPr>
          </w:p>
        </w:tc>
      </w:tr>
      <w:tr w:rsidR="00DC36A4" w:rsidRPr="00D17E25" w:rsidTr="005E0B9D">
        <w:tc>
          <w:tcPr>
            <w:tcW w:w="567" w:type="dxa"/>
            <w:shd w:val="clear" w:color="auto" w:fill="auto"/>
          </w:tcPr>
          <w:p w:rsidR="00DC36A4" w:rsidRPr="00D17E25" w:rsidRDefault="00DC36A4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DC36A4" w:rsidRPr="000D3961" w:rsidRDefault="000D3961" w:rsidP="000D3961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Obszar interaktywny [szer./wys. cm]</w:t>
            </w:r>
          </w:p>
        </w:tc>
        <w:tc>
          <w:tcPr>
            <w:tcW w:w="5387" w:type="dxa"/>
            <w:shd w:val="clear" w:color="auto" w:fill="auto"/>
          </w:tcPr>
          <w:p w:rsidR="000D3961" w:rsidRPr="000D3961" w:rsidRDefault="000D3961" w:rsidP="000D3961">
            <w:pPr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minimum 158,8 x 118,0</w:t>
            </w:r>
          </w:p>
          <w:p w:rsidR="00DC36A4" w:rsidRPr="000D3961" w:rsidRDefault="00DC36A4" w:rsidP="000D3961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auto"/>
          </w:tcPr>
          <w:p w:rsidR="00DC36A4" w:rsidRPr="00D17E25" w:rsidRDefault="00DC36A4">
            <w:pPr>
              <w:pStyle w:val="Zawartotabeli"/>
              <w:rPr>
                <w:sz w:val="22"/>
                <w:szCs w:val="22"/>
              </w:rPr>
            </w:pPr>
          </w:p>
        </w:tc>
      </w:tr>
      <w:tr w:rsidR="000D3961" w:rsidRPr="00D17E25" w:rsidTr="005E0B9D">
        <w:tc>
          <w:tcPr>
            <w:tcW w:w="567" w:type="dxa"/>
            <w:shd w:val="clear" w:color="auto" w:fill="auto"/>
          </w:tcPr>
          <w:p w:rsidR="000D3961" w:rsidRPr="00D17E25" w:rsidRDefault="000D3961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0D3961" w:rsidRPr="000D3961" w:rsidRDefault="000D3961" w:rsidP="000D3961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Przekątna wymiaru interaktywnego [cm, (cale)]</w:t>
            </w:r>
          </w:p>
        </w:tc>
        <w:tc>
          <w:tcPr>
            <w:tcW w:w="5387" w:type="dxa"/>
            <w:shd w:val="clear" w:color="auto" w:fill="auto"/>
          </w:tcPr>
          <w:p w:rsidR="000D3961" w:rsidRPr="000D3961" w:rsidRDefault="000D3961" w:rsidP="000D3961">
            <w:pPr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minimum 197,60cm (77,9")</w:t>
            </w:r>
          </w:p>
          <w:p w:rsidR="000D3961" w:rsidRPr="000D3961" w:rsidRDefault="000D3961" w:rsidP="000D3961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auto"/>
          </w:tcPr>
          <w:p w:rsidR="000D3961" w:rsidRPr="00D17E25" w:rsidRDefault="000D3961">
            <w:pPr>
              <w:pStyle w:val="Zawartotabeli"/>
              <w:rPr>
                <w:sz w:val="22"/>
                <w:szCs w:val="22"/>
              </w:rPr>
            </w:pPr>
          </w:p>
        </w:tc>
      </w:tr>
      <w:tr w:rsidR="000D3961" w:rsidRPr="00D17E25" w:rsidTr="005E0B9D">
        <w:tc>
          <w:tcPr>
            <w:tcW w:w="567" w:type="dxa"/>
            <w:shd w:val="clear" w:color="auto" w:fill="auto"/>
          </w:tcPr>
          <w:p w:rsidR="000D3961" w:rsidRPr="00D17E25" w:rsidRDefault="000D3961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0D3961" w:rsidRPr="000D3961" w:rsidRDefault="000D3961" w:rsidP="000D3961">
            <w:pPr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Przekątna wymiaru zewnętrznego [cm, (cale)]</w:t>
            </w:r>
          </w:p>
        </w:tc>
        <w:tc>
          <w:tcPr>
            <w:tcW w:w="5387" w:type="dxa"/>
            <w:shd w:val="clear" w:color="auto" w:fill="auto"/>
          </w:tcPr>
          <w:p w:rsidR="000D3961" w:rsidRPr="000D3961" w:rsidRDefault="000D3961" w:rsidP="000D3961">
            <w:pPr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minimum 212,40cm (83,6")</w:t>
            </w:r>
          </w:p>
          <w:p w:rsidR="000D3961" w:rsidRPr="000D3961" w:rsidRDefault="000D3961" w:rsidP="000D3961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auto"/>
          </w:tcPr>
          <w:p w:rsidR="000D3961" w:rsidRPr="00D17E25" w:rsidRDefault="000D3961">
            <w:pPr>
              <w:pStyle w:val="Zawartotabeli"/>
              <w:rPr>
                <w:sz w:val="22"/>
                <w:szCs w:val="22"/>
              </w:rPr>
            </w:pPr>
          </w:p>
        </w:tc>
      </w:tr>
      <w:tr w:rsidR="000D3961" w:rsidRPr="00D17E25" w:rsidTr="005E0B9D">
        <w:tc>
          <w:tcPr>
            <w:tcW w:w="567" w:type="dxa"/>
            <w:shd w:val="clear" w:color="auto" w:fill="auto"/>
          </w:tcPr>
          <w:p w:rsidR="000D3961" w:rsidRPr="00D17E25" w:rsidRDefault="000D3961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0D3961" w:rsidRPr="000D3961" w:rsidRDefault="000D3961" w:rsidP="000D3961">
            <w:pPr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Format</w:t>
            </w:r>
          </w:p>
        </w:tc>
        <w:tc>
          <w:tcPr>
            <w:tcW w:w="5387" w:type="dxa"/>
            <w:shd w:val="clear" w:color="auto" w:fill="auto"/>
          </w:tcPr>
          <w:p w:rsidR="000D3961" w:rsidRPr="000D3961" w:rsidRDefault="000D3961" w:rsidP="000D3961">
            <w:pPr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4:3</w:t>
            </w:r>
          </w:p>
        </w:tc>
        <w:tc>
          <w:tcPr>
            <w:tcW w:w="790" w:type="dxa"/>
            <w:shd w:val="clear" w:color="auto" w:fill="auto"/>
          </w:tcPr>
          <w:p w:rsidR="000D3961" w:rsidRPr="00D17E25" w:rsidRDefault="000D3961">
            <w:pPr>
              <w:pStyle w:val="Zawartotabeli"/>
              <w:rPr>
                <w:sz w:val="22"/>
                <w:szCs w:val="22"/>
              </w:rPr>
            </w:pPr>
          </w:p>
        </w:tc>
      </w:tr>
      <w:tr w:rsidR="000D3961" w:rsidRPr="00D17E25" w:rsidTr="005E0B9D">
        <w:tc>
          <w:tcPr>
            <w:tcW w:w="567" w:type="dxa"/>
            <w:shd w:val="clear" w:color="auto" w:fill="auto"/>
          </w:tcPr>
          <w:p w:rsidR="000D3961" w:rsidRPr="00D17E25" w:rsidRDefault="000D3961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0D3961" w:rsidRPr="000D3961" w:rsidRDefault="000D3961" w:rsidP="000D3961">
            <w:pPr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Rozdzielczość</w:t>
            </w:r>
          </w:p>
        </w:tc>
        <w:tc>
          <w:tcPr>
            <w:tcW w:w="5387" w:type="dxa"/>
            <w:shd w:val="clear" w:color="auto" w:fill="auto"/>
          </w:tcPr>
          <w:p w:rsidR="000D3961" w:rsidRPr="000D3961" w:rsidRDefault="000D3961" w:rsidP="000D3961">
            <w:pPr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9600 x 9600</w:t>
            </w:r>
          </w:p>
        </w:tc>
        <w:tc>
          <w:tcPr>
            <w:tcW w:w="790" w:type="dxa"/>
            <w:shd w:val="clear" w:color="auto" w:fill="auto"/>
          </w:tcPr>
          <w:p w:rsidR="000D3961" w:rsidRPr="00D17E25" w:rsidRDefault="000D3961">
            <w:pPr>
              <w:pStyle w:val="Zawartotabeli"/>
              <w:rPr>
                <w:sz w:val="22"/>
                <w:szCs w:val="22"/>
              </w:rPr>
            </w:pPr>
          </w:p>
        </w:tc>
      </w:tr>
      <w:tr w:rsidR="000D3961" w:rsidRPr="00D17E25" w:rsidTr="005E0B9D">
        <w:tc>
          <w:tcPr>
            <w:tcW w:w="567" w:type="dxa"/>
            <w:shd w:val="clear" w:color="auto" w:fill="auto"/>
          </w:tcPr>
          <w:p w:rsidR="000D3961" w:rsidRPr="00D17E25" w:rsidRDefault="000D3961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0D3961" w:rsidRPr="000D3961" w:rsidRDefault="000D3961" w:rsidP="000D3961">
            <w:pPr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Grubość [cm]</w:t>
            </w:r>
          </w:p>
        </w:tc>
        <w:tc>
          <w:tcPr>
            <w:tcW w:w="5387" w:type="dxa"/>
            <w:shd w:val="clear" w:color="auto" w:fill="auto"/>
          </w:tcPr>
          <w:p w:rsidR="000D3961" w:rsidRPr="000D3961" w:rsidRDefault="000D3961" w:rsidP="000D3961">
            <w:pPr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3 cm</w:t>
            </w:r>
          </w:p>
        </w:tc>
        <w:tc>
          <w:tcPr>
            <w:tcW w:w="790" w:type="dxa"/>
            <w:shd w:val="clear" w:color="auto" w:fill="auto"/>
          </w:tcPr>
          <w:p w:rsidR="000D3961" w:rsidRPr="00D17E25" w:rsidRDefault="000D3961">
            <w:pPr>
              <w:pStyle w:val="Zawartotabeli"/>
              <w:rPr>
                <w:sz w:val="22"/>
                <w:szCs w:val="22"/>
              </w:rPr>
            </w:pPr>
          </w:p>
        </w:tc>
      </w:tr>
      <w:tr w:rsidR="000D3961" w:rsidRPr="00D17E25" w:rsidTr="005E0B9D">
        <w:tc>
          <w:tcPr>
            <w:tcW w:w="567" w:type="dxa"/>
            <w:shd w:val="clear" w:color="auto" w:fill="auto"/>
          </w:tcPr>
          <w:p w:rsidR="000D3961" w:rsidRPr="00D17E25" w:rsidRDefault="000D3961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0D3961" w:rsidRPr="000D3961" w:rsidRDefault="000D3961">
            <w:pPr>
              <w:spacing w:line="100" w:lineRule="atLeas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35198F" w:rsidRDefault="000D3961" w:rsidP="0035198F">
            <w:pPr>
              <w:ind w:left="92"/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Powierzchnia tablicy: Ceramiczna, matowa, magnetyczna o wysokiej odporności na zaryso</w:t>
            </w:r>
            <w:r w:rsidR="0035198F">
              <w:rPr>
                <w:rFonts w:asciiTheme="minorHAnsi" w:hAnsiTheme="minorHAnsi"/>
                <w:sz w:val="20"/>
                <w:szCs w:val="20"/>
              </w:rPr>
              <w:t>wania, uszkodzenia mechaniczne.</w:t>
            </w:r>
          </w:p>
          <w:p w:rsidR="000D3961" w:rsidRPr="000D3961" w:rsidRDefault="000D3961" w:rsidP="0035198F">
            <w:pPr>
              <w:ind w:left="92"/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Funkcja 6-touch</w:t>
            </w:r>
          </w:p>
          <w:p w:rsidR="000D3961" w:rsidRPr="000D3961" w:rsidRDefault="000D3961" w:rsidP="000D3961">
            <w:pPr>
              <w:ind w:left="92"/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 xml:space="preserve">Technologia rozpoznawania gestów </w:t>
            </w:r>
            <w:proofErr w:type="spellStart"/>
            <w:r w:rsidRPr="000D3961">
              <w:rPr>
                <w:rFonts w:asciiTheme="minorHAnsi" w:hAnsiTheme="minorHAnsi"/>
                <w:sz w:val="20"/>
                <w:szCs w:val="20"/>
              </w:rPr>
              <w:t>multigesture</w:t>
            </w:r>
            <w:proofErr w:type="spellEnd"/>
          </w:p>
          <w:p w:rsidR="000D3961" w:rsidRPr="000D3961" w:rsidRDefault="000D3961" w:rsidP="000D3961">
            <w:pPr>
              <w:ind w:left="92"/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Obsługiwana palcem</w:t>
            </w:r>
          </w:p>
          <w:p w:rsidR="000D3961" w:rsidRPr="000D3961" w:rsidRDefault="000D3961" w:rsidP="000D3961">
            <w:pPr>
              <w:ind w:left="92"/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 xml:space="preserve">Powierzchnia umożliwiająca stosowanie pisaków </w:t>
            </w:r>
            <w:proofErr w:type="spellStart"/>
            <w:r w:rsidRPr="000D3961">
              <w:rPr>
                <w:rFonts w:asciiTheme="minorHAnsi" w:hAnsiTheme="minorHAnsi"/>
                <w:sz w:val="20"/>
                <w:szCs w:val="20"/>
              </w:rPr>
              <w:t>suchościeralnych</w:t>
            </w:r>
            <w:proofErr w:type="spellEnd"/>
          </w:p>
          <w:p w:rsidR="000D3961" w:rsidRPr="000D3961" w:rsidRDefault="000D3961" w:rsidP="000D3961">
            <w:pPr>
              <w:ind w:left="92"/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Rozwiązanie </w:t>
            </w:r>
            <w:proofErr w:type="spellStart"/>
            <w:r w:rsidRPr="000D3961">
              <w:rPr>
                <w:rFonts w:asciiTheme="minorHAnsi" w:hAnsiTheme="minorHAnsi"/>
                <w:sz w:val="20"/>
                <w:szCs w:val="20"/>
              </w:rPr>
              <w:t>Plug&amp;Play</w:t>
            </w:r>
            <w:proofErr w:type="spellEnd"/>
          </w:p>
          <w:p w:rsidR="000D3961" w:rsidRPr="000D3961" w:rsidRDefault="000D3961" w:rsidP="000D3961">
            <w:pPr>
              <w:ind w:left="92"/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Tempo śledzenia sygnału   6ms - 12 ms</w:t>
            </w:r>
          </w:p>
          <w:p w:rsidR="000D3961" w:rsidRPr="000D3961" w:rsidRDefault="000D3961" w:rsidP="000D3961">
            <w:pPr>
              <w:ind w:left="92"/>
              <w:rPr>
                <w:rFonts w:asciiTheme="minorHAnsi" w:hAnsiTheme="minorHAnsi"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Pobór mocy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D3961">
              <w:rPr>
                <w:rFonts w:asciiTheme="minorHAnsi" w:hAnsiTheme="minorHAnsi"/>
                <w:sz w:val="20"/>
                <w:szCs w:val="20"/>
              </w:rPr>
              <w:t xml:space="preserve">&lt; 250 </w:t>
            </w:r>
            <w:proofErr w:type="spellStart"/>
            <w:r w:rsidRPr="000D3961">
              <w:rPr>
                <w:rFonts w:asciiTheme="minorHAnsi" w:hAnsiTheme="minorHAnsi"/>
                <w:sz w:val="20"/>
                <w:szCs w:val="20"/>
              </w:rPr>
              <w:t>mA</w:t>
            </w:r>
            <w:proofErr w:type="spellEnd"/>
          </w:p>
          <w:p w:rsidR="000D3961" w:rsidRPr="000D3961" w:rsidRDefault="000D3961" w:rsidP="000D3961">
            <w:pPr>
              <w:ind w:left="92"/>
              <w:rPr>
                <w:rFonts w:asciiTheme="minorHAnsi" w:hAnsiTheme="minorHAnsi"/>
                <w:b/>
                <w:sz w:val="20"/>
                <w:szCs w:val="20"/>
              </w:rPr>
            </w:pPr>
            <w:r w:rsidRPr="000D3961">
              <w:rPr>
                <w:rFonts w:asciiTheme="minorHAnsi" w:hAnsiTheme="minorHAnsi"/>
                <w:sz w:val="20"/>
                <w:szCs w:val="20"/>
              </w:rPr>
              <w:t>Wymagany system operacyjny: Windows XP/Vista/7/8, Mac</w:t>
            </w:r>
          </w:p>
        </w:tc>
        <w:tc>
          <w:tcPr>
            <w:tcW w:w="790" w:type="dxa"/>
            <w:shd w:val="clear" w:color="auto" w:fill="auto"/>
          </w:tcPr>
          <w:p w:rsidR="000D3961" w:rsidRPr="00D17E25" w:rsidRDefault="000D3961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A77AC" w:rsidRPr="00D17E25" w:rsidTr="005E0B9D">
        <w:tc>
          <w:tcPr>
            <w:tcW w:w="567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8304" w:type="dxa"/>
            <w:gridSpan w:val="2"/>
          </w:tcPr>
          <w:p w:rsidR="002A77AC" w:rsidRPr="002A77AC" w:rsidRDefault="002A77AC" w:rsidP="002A77AC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3102EB">
              <w:rPr>
                <w:rFonts w:asciiTheme="minorHAnsi" w:hAnsiTheme="minorHAnsi"/>
                <w:b/>
                <w:sz w:val="22"/>
                <w:szCs w:val="22"/>
              </w:rPr>
              <w:t xml:space="preserve">Projektor krótkoogniskowy </w:t>
            </w:r>
          </w:p>
        </w:tc>
        <w:tc>
          <w:tcPr>
            <w:tcW w:w="790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A77AC" w:rsidRPr="00D17E25" w:rsidTr="005E0B9D">
        <w:tc>
          <w:tcPr>
            <w:tcW w:w="567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2A77AC" w:rsidRPr="00123A5C" w:rsidRDefault="002A77AC" w:rsidP="002A77A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Zastosowanie projektora</w:t>
            </w:r>
          </w:p>
        </w:tc>
        <w:tc>
          <w:tcPr>
            <w:tcW w:w="5387" w:type="dxa"/>
            <w:shd w:val="clear" w:color="auto" w:fill="auto"/>
          </w:tcPr>
          <w:p w:rsidR="002A77AC" w:rsidRPr="00123A5C" w:rsidRDefault="002A77AC" w:rsidP="0035198F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do tablic interaktywnych</w:t>
            </w:r>
          </w:p>
        </w:tc>
        <w:tc>
          <w:tcPr>
            <w:tcW w:w="790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A77AC" w:rsidRPr="00D17E25" w:rsidTr="005E0B9D">
        <w:tc>
          <w:tcPr>
            <w:tcW w:w="567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2A77AC" w:rsidRPr="00123A5C" w:rsidRDefault="002A77A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Technologia</w:t>
            </w:r>
          </w:p>
        </w:tc>
        <w:tc>
          <w:tcPr>
            <w:tcW w:w="5387" w:type="dxa"/>
            <w:shd w:val="clear" w:color="auto" w:fill="auto"/>
          </w:tcPr>
          <w:p w:rsidR="002A77AC" w:rsidRPr="00123A5C" w:rsidRDefault="002A77A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LCD</w:t>
            </w:r>
          </w:p>
        </w:tc>
        <w:tc>
          <w:tcPr>
            <w:tcW w:w="790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A77AC" w:rsidRPr="00D17E25" w:rsidTr="005E0B9D">
        <w:tc>
          <w:tcPr>
            <w:tcW w:w="567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2A77AC" w:rsidRPr="00123A5C" w:rsidRDefault="002A77A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Jasność [ANSI]</w:t>
            </w:r>
          </w:p>
        </w:tc>
        <w:tc>
          <w:tcPr>
            <w:tcW w:w="5387" w:type="dxa"/>
            <w:shd w:val="clear" w:color="auto" w:fill="auto"/>
          </w:tcPr>
          <w:p w:rsidR="002A77AC" w:rsidRPr="00123A5C" w:rsidRDefault="002A77A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2500</w:t>
            </w:r>
          </w:p>
        </w:tc>
        <w:tc>
          <w:tcPr>
            <w:tcW w:w="790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A77AC" w:rsidRPr="00D17E25" w:rsidTr="005E0B9D">
        <w:tc>
          <w:tcPr>
            <w:tcW w:w="567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2A77AC" w:rsidRPr="00123A5C" w:rsidRDefault="002A77A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Kontrast</w:t>
            </w:r>
          </w:p>
        </w:tc>
        <w:tc>
          <w:tcPr>
            <w:tcW w:w="5387" w:type="dxa"/>
            <w:shd w:val="clear" w:color="auto" w:fill="auto"/>
          </w:tcPr>
          <w:p w:rsidR="002A77AC" w:rsidRPr="00123A5C" w:rsidRDefault="002A77A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3000:1</w:t>
            </w:r>
          </w:p>
        </w:tc>
        <w:tc>
          <w:tcPr>
            <w:tcW w:w="790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A77AC" w:rsidRPr="00D17E25" w:rsidTr="005E0B9D">
        <w:tc>
          <w:tcPr>
            <w:tcW w:w="567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2A77AC" w:rsidRPr="00123A5C" w:rsidRDefault="002A77AC">
            <w:pPr>
              <w:spacing w:line="100" w:lineRule="atLeast"/>
              <w:rPr>
                <w:rFonts w:asciiTheme="minorHAnsi" w:hAnsiTheme="minorHAnsi"/>
                <w:b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Rozdzielczość</w:t>
            </w:r>
          </w:p>
        </w:tc>
        <w:tc>
          <w:tcPr>
            <w:tcW w:w="5387" w:type="dxa"/>
            <w:shd w:val="clear" w:color="auto" w:fill="auto"/>
          </w:tcPr>
          <w:p w:rsidR="002A77AC" w:rsidRPr="00123A5C" w:rsidRDefault="002A77A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 xml:space="preserve"> 1024x768 (XGA)</w:t>
            </w:r>
          </w:p>
        </w:tc>
        <w:tc>
          <w:tcPr>
            <w:tcW w:w="790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A77AC" w:rsidRPr="00D17E25" w:rsidTr="005E0B9D">
        <w:tc>
          <w:tcPr>
            <w:tcW w:w="567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2A77AC" w:rsidRPr="00123A5C" w:rsidRDefault="002A77A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Proporcje obrazu</w:t>
            </w:r>
          </w:p>
        </w:tc>
        <w:tc>
          <w:tcPr>
            <w:tcW w:w="5387" w:type="dxa"/>
            <w:shd w:val="clear" w:color="auto" w:fill="auto"/>
          </w:tcPr>
          <w:p w:rsidR="002A77AC" w:rsidRPr="00123A5C" w:rsidRDefault="002A77A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 xml:space="preserve"> 4:3</w:t>
            </w:r>
          </w:p>
        </w:tc>
        <w:tc>
          <w:tcPr>
            <w:tcW w:w="790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A77AC" w:rsidRPr="00D17E25" w:rsidTr="005E0B9D">
        <w:tc>
          <w:tcPr>
            <w:tcW w:w="567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2A77AC" w:rsidRPr="00123A5C" w:rsidRDefault="002A77AC">
            <w:pPr>
              <w:spacing w:line="100" w:lineRule="atLeas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2A77AC" w:rsidRPr="00123A5C" w:rsidRDefault="002A77A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Korekcja trapezu pionowa    [w stopniach]: +/- 15</w:t>
            </w:r>
          </w:p>
        </w:tc>
        <w:tc>
          <w:tcPr>
            <w:tcW w:w="790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A77AC" w:rsidRPr="00D17E25" w:rsidTr="005E0B9D">
        <w:tc>
          <w:tcPr>
            <w:tcW w:w="567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2A77AC" w:rsidRPr="00123A5C" w:rsidRDefault="002A77A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Głośniki [W]</w:t>
            </w:r>
          </w:p>
        </w:tc>
        <w:tc>
          <w:tcPr>
            <w:tcW w:w="5387" w:type="dxa"/>
            <w:shd w:val="clear" w:color="auto" w:fill="auto"/>
          </w:tcPr>
          <w:p w:rsidR="002A77AC" w:rsidRPr="00123A5C" w:rsidRDefault="002A77A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16 W</w:t>
            </w:r>
          </w:p>
        </w:tc>
        <w:tc>
          <w:tcPr>
            <w:tcW w:w="790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A77AC" w:rsidRPr="00D17E25" w:rsidTr="005E0B9D">
        <w:tc>
          <w:tcPr>
            <w:tcW w:w="567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2A77AC" w:rsidRPr="00123A5C" w:rsidRDefault="00123A5C" w:rsidP="00123A5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Pobór mocy</w:t>
            </w:r>
          </w:p>
        </w:tc>
        <w:tc>
          <w:tcPr>
            <w:tcW w:w="5387" w:type="dxa"/>
            <w:shd w:val="clear" w:color="auto" w:fill="auto"/>
          </w:tcPr>
          <w:p w:rsidR="002A77AC" w:rsidRPr="00123A5C" w:rsidRDefault="00123A5C" w:rsidP="002A77AC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275 W/215 W</w:t>
            </w:r>
          </w:p>
        </w:tc>
        <w:tc>
          <w:tcPr>
            <w:tcW w:w="790" w:type="dxa"/>
            <w:shd w:val="clear" w:color="auto" w:fill="auto"/>
          </w:tcPr>
          <w:p w:rsidR="002A77AC" w:rsidRPr="00D17E25" w:rsidRDefault="002A77A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A5C" w:rsidRPr="00D17E25" w:rsidTr="005E0B9D">
        <w:tc>
          <w:tcPr>
            <w:tcW w:w="567" w:type="dxa"/>
            <w:shd w:val="clear" w:color="auto" w:fill="auto"/>
          </w:tcPr>
          <w:p w:rsidR="00123A5C" w:rsidRPr="00D17E25" w:rsidRDefault="00123A5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123A5C" w:rsidRPr="00123A5C" w:rsidRDefault="00123A5C" w:rsidP="00123A5C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123A5C">
              <w:rPr>
                <w:rFonts w:asciiTheme="minorHAnsi" w:hAnsiTheme="minorHAnsi"/>
                <w:sz w:val="20"/>
                <w:szCs w:val="20"/>
                <w:lang w:val="en-US"/>
              </w:rPr>
              <w:t>Lampa</w:t>
            </w:r>
            <w:proofErr w:type="spellEnd"/>
          </w:p>
          <w:p w:rsidR="00123A5C" w:rsidRPr="00123A5C" w:rsidRDefault="00123A5C" w:rsidP="00123A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123A5C" w:rsidRPr="00123A5C" w:rsidRDefault="00123A5C" w:rsidP="00123A5C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  <w:r w:rsidRPr="00123A5C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 xml:space="preserve">200 W, </w:t>
            </w:r>
          </w:p>
          <w:p w:rsidR="00123A5C" w:rsidRPr="00123A5C" w:rsidRDefault="00123A5C" w:rsidP="00123A5C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  <w:r w:rsidRPr="00123A5C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 xml:space="preserve">5.000 h Żywotność, </w:t>
            </w:r>
          </w:p>
          <w:p w:rsidR="00123A5C" w:rsidRPr="00123A5C" w:rsidRDefault="00123A5C" w:rsidP="002A77AC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123A5C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>10.000 h Żywotność (w trybie oszczędnym)</w:t>
            </w:r>
          </w:p>
        </w:tc>
        <w:tc>
          <w:tcPr>
            <w:tcW w:w="790" w:type="dxa"/>
            <w:shd w:val="clear" w:color="auto" w:fill="auto"/>
          </w:tcPr>
          <w:p w:rsidR="00123A5C" w:rsidRPr="00D17E25" w:rsidRDefault="00123A5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A5C" w:rsidRPr="00D17E25" w:rsidTr="005E0B9D">
        <w:tc>
          <w:tcPr>
            <w:tcW w:w="567" w:type="dxa"/>
            <w:shd w:val="clear" w:color="auto" w:fill="auto"/>
          </w:tcPr>
          <w:p w:rsidR="00123A5C" w:rsidRPr="00D17E25" w:rsidRDefault="00123A5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123A5C" w:rsidRPr="00123A5C" w:rsidRDefault="00123A5C" w:rsidP="00123A5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Złącza</w:t>
            </w:r>
          </w:p>
        </w:tc>
        <w:tc>
          <w:tcPr>
            <w:tcW w:w="5387" w:type="dxa"/>
            <w:shd w:val="clear" w:color="auto" w:fill="auto"/>
          </w:tcPr>
          <w:p w:rsidR="00123A5C" w:rsidRPr="00123A5C" w:rsidRDefault="00123A5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Złącze USB 2.0 typu A, Złącze USB 2.0 typu B, RS-232C</w:t>
            </w:r>
          </w:p>
        </w:tc>
        <w:tc>
          <w:tcPr>
            <w:tcW w:w="790" w:type="dxa"/>
            <w:shd w:val="clear" w:color="auto" w:fill="auto"/>
          </w:tcPr>
          <w:p w:rsidR="00123A5C" w:rsidRPr="00D17E25" w:rsidRDefault="00123A5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A5C" w:rsidRPr="00D17E25" w:rsidTr="005E0B9D">
        <w:tc>
          <w:tcPr>
            <w:tcW w:w="567" w:type="dxa"/>
            <w:shd w:val="clear" w:color="auto" w:fill="auto"/>
          </w:tcPr>
          <w:p w:rsidR="00123A5C" w:rsidRPr="00D17E25" w:rsidRDefault="00123A5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123A5C" w:rsidRPr="00123A5C" w:rsidRDefault="00123A5C" w:rsidP="00123A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123A5C" w:rsidRPr="00123A5C" w:rsidRDefault="00123A5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Interfejs Ethernet (100 Base-TX / 10 Base-T)</w:t>
            </w:r>
          </w:p>
        </w:tc>
        <w:tc>
          <w:tcPr>
            <w:tcW w:w="790" w:type="dxa"/>
            <w:shd w:val="clear" w:color="auto" w:fill="auto"/>
          </w:tcPr>
          <w:p w:rsidR="00123A5C" w:rsidRPr="00D17E25" w:rsidRDefault="00123A5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A5C" w:rsidRPr="00D17E25" w:rsidTr="005E0B9D">
        <w:tc>
          <w:tcPr>
            <w:tcW w:w="567" w:type="dxa"/>
            <w:shd w:val="clear" w:color="auto" w:fill="auto"/>
          </w:tcPr>
          <w:p w:rsidR="00123A5C" w:rsidRPr="00D17E25" w:rsidRDefault="00123A5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123A5C" w:rsidRPr="00123A5C" w:rsidRDefault="00123A5C" w:rsidP="00123A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123A5C" w:rsidRPr="00123A5C" w:rsidRDefault="00123A5C" w:rsidP="002A77AC">
            <w:pPr>
              <w:rPr>
                <w:rFonts w:asciiTheme="minorHAnsi" w:hAnsiTheme="minorHAnsi"/>
                <w:sz w:val="20"/>
                <w:szCs w:val="20"/>
              </w:rPr>
            </w:pPr>
            <w:r w:rsidRPr="00123A5C">
              <w:rPr>
                <w:rFonts w:asciiTheme="minorHAnsi" w:hAnsiTheme="minorHAnsi"/>
                <w:sz w:val="20"/>
                <w:szCs w:val="20"/>
              </w:rPr>
              <w:t>Wejście VGA (2x), Wyjście VGA, Wejście HDMI, Wejście sygnału kompozytowego, Wejście sygnału komponentowego (2x), Wejście S-Video, Stereofoniczne wyjście audio mini-</w:t>
            </w:r>
            <w:proofErr w:type="spellStart"/>
            <w:r w:rsidRPr="00123A5C">
              <w:rPr>
                <w:rFonts w:asciiTheme="minorHAnsi" w:hAnsiTheme="minorHAnsi"/>
                <w:sz w:val="20"/>
                <w:szCs w:val="20"/>
              </w:rPr>
              <w:t>jack</w:t>
            </w:r>
            <w:proofErr w:type="spellEnd"/>
            <w:r w:rsidRPr="00123A5C">
              <w:rPr>
                <w:rFonts w:asciiTheme="minorHAnsi" w:hAnsiTheme="minorHAnsi"/>
                <w:sz w:val="20"/>
                <w:szCs w:val="20"/>
              </w:rPr>
              <w:t>, Stereofoniczne wejście audio mini-</w:t>
            </w:r>
            <w:proofErr w:type="spellStart"/>
            <w:r w:rsidRPr="00123A5C">
              <w:rPr>
                <w:rFonts w:asciiTheme="minorHAnsi" w:hAnsiTheme="minorHAnsi"/>
                <w:sz w:val="20"/>
                <w:szCs w:val="20"/>
              </w:rPr>
              <w:t>jack</w:t>
            </w:r>
            <w:proofErr w:type="spellEnd"/>
            <w:r w:rsidRPr="00123A5C">
              <w:rPr>
                <w:rFonts w:asciiTheme="minorHAnsi" w:hAnsiTheme="minorHAnsi"/>
                <w:sz w:val="20"/>
                <w:szCs w:val="20"/>
              </w:rPr>
              <w:t xml:space="preserve"> (2x), wejście mikrofonu, Wejście audio typu </w:t>
            </w:r>
            <w:proofErr w:type="spellStart"/>
            <w:r w:rsidRPr="00123A5C">
              <w:rPr>
                <w:rFonts w:asciiTheme="minorHAnsi" w:hAnsiTheme="minorHAnsi"/>
                <w:sz w:val="20"/>
                <w:szCs w:val="20"/>
              </w:rPr>
              <w:t>cinch</w:t>
            </w:r>
            <w:proofErr w:type="spellEnd"/>
          </w:p>
        </w:tc>
        <w:tc>
          <w:tcPr>
            <w:tcW w:w="790" w:type="dxa"/>
            <w:shd w:val="clear" w:color="auto" w:fill="auto"/>
          </w:tcPr>
          <w:p w:rsidR="00123A5C" w:rsidRPr="00D17E25" w:rsidRDefault="00123A5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A5C" w:rsidRPr="00D17E25" w:rsidTr="005E0B9D">
        <w:tc>
          <w:tcPr>
            <w:tcW w:w="567" w:type="dxa"/>
            <w:shd w:val="clear" w:color="auto" w:fill="auto"/>
          </w:tcPr>
          <w:p w:rsidR="00123A5C" w:rsidRPr="00D17E25" w:rsidRDefault="00123A5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8304" w:type="dxa"/>
            <w:gridSpan w:val="2"/>
          </w:tcPr>
          <w:p w:rsidR="00123A5C" w:rsidRPr="00D8051A" w:rsidRDefault="00123A5C" w:rsidP="002A77AC">
            <w:pPr>
              <w:rPr>
                <w:i/>
              </w:rPr>
            </w:pPr>
            <w:r w:rsidRPr="003102EB">
              <w:rPr>
                <w:rFonts w:asciiTheme="minorHAnsi" w:hAnsiTheme="minorHAnsi"/>
                <w:b/>
                <w:sz w:val="22"/>
                <w:szCs w:val="22"/>
              </w:rPr>
              <w:t>Głośniki do tablicy interaktywnej</w:t>
            </w:r>
          </w:p>
        </w:tc>
        <w:tc>
          <w:tcPr>
            <w:tcW w:w="790" w:type="dxa"/>
            <w:shd w:val="clear" w:color="auto" w:fill="auto"/>
          </w:tcPr>
          <w:p w:rsidR="00123A5C" w:rsidRPr="00D17E25" w:rsidRDefault="00123A5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A5C" w:rsidRPr="00D17E25" w:rsidTr="005E0B9D">
        <w:tc>
          <w:tcPr>
            <w:tcW w:w="567" w:type="dxa"/>
            <w:shd w:val="clear" w:color="auto" w:fill="auto"/>
          </w:tcPr>
          <w:p w:rsidR="00123A5C" w:rsidRPr="00D17E25" w:rsidRDefault="00123A5C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123A5C" w:rsidRPr="00917342" w:rsidRDefault="00EE0CAB" w:rsidP="00123A5C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Moc  </w:t>
            </w:r>
          </w:p>
        </w:tc>
        <w:tc>
          <w:tcPr>
            <w:tcW w:w="5387" w:type="dxa"/>
            <w:shd w:val="clear" w:color="auto" w:fill="auto"/>
          </w:tcPr>
          <w:p w:rsidR="00123A5C" w:rsidRPr="00917342" w:rsidRDefault="00EE0CAB" w:rsidP="002A77AC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20W x 2 = 40W </w:t>
            </w:r>
          </w:p>
        </w:tc>
        <w:tc>
          <w:tcPr>
            <w:tcW w:w="790" w:type="dxa"/>
            <w:shd w:val="clear" w:color="auto" w:fill="auto"/>
          </w:tcPr>
          <w:p w:rsidR="00123A5C" w:rsidRPr="00D17E25" w:rsidRDefault="00123A5C">
            <w:pPr>
              <w:pStyle w:val="Zawartotabeli"/>
              <w:rPr>
                <w:sz w:val="22"/>
                <w:szCs w:val="22"/>
              </w:rPr>
            </w:pPr>
          </w:p>
        </w:tc>
      </w:tr>
      <w:tr w:rsidR="00EE0CAB" w:rsidRPr="00D17E25" w:rsidTr="005E0B9D">
        <w:tc>
          <w:tcPr>
            <w:tcW w:w="567" w:type="dxa"/>
            <w:shd w:val="clear" w:color="auto" w:fill="auto"/>
          </w:tcPr>
          <w:p w:rsidR="00EE0CAB" w:rsidRPr="00D17E25" w:rsidRDefault="00EE0CAB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EE0CAB" w:rsidRPr="00917342" w:rsidRDefault="00EE0CAB" w:rsidP="00EE0CAB">
            <w:pPr>
              <w:rPr>
                <w:rFonts w:asciiTheme="minorHAnsi" w:hAnsiTheme="minorHAnsi"/>
                <w:sz w:val="20"/>
                <w:szCs w:val="20"/>
              </w:rPr>
            </w:pP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Częstotliwość</w:t>
            </w:r>
          </w:p>
        </w:tc>
        <w:tc>
          <w:tcPr>
            <w:tcW w:w="5387" w:type="dxa"/>
            <w:shd w:val="clear" w:color="auto" w:fill="auto"/>
          </w:tcPr>
          <w:p w:rsidR="00EE0CAB" w:rsidRPr="00917342" w:rsidRDefault="00EE0CAB" w:rsidP="002A77AC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45Hz-18KHz</w:t>
            </w:r>
          </w:p>
        </w:tc>
        <w:tc>
          <w:tcPr>
            <w:tcW w:w="790" w:type="dxa"/>
            <w:shd w:val="clear" w:color="auto" w:fill="auto"/>
          </w:tcPr>
          <w:p w:rsidR="00EE0CAB" w:rsidRPr="00D17E25" w:rsidRDefault="00EE0CA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EE0CAB" w:rsidRPr="00D17E25" w:rsidTr="005E0B9D">
        <w:tc>
          <w:tcPr>
            <w:tcW w:w="567" w:type="dxa"/>
            <w:shd w:val="clear" w:color="auto" w:fill="auto"/>
          </w:tcPr>
          <w:p w:rsidR="00EE0CAB" w:rsidRPr="00D17E25" w:rsidRDefault="00EE0CAB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EE0CAB" w:rsidRPr="00917342" w:rsidRDefault="00EE0CAB" w:rsidP="00123A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EE0CAB" w:rsidRPr="00917342" w:rsidRDefault="00EE0CAB" w:rsidP="00EE0CAB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Zasilanie i przyłącze wejściowe USB (</w:t>
            </w:r>
            <w:proofErr w:type="spellStart"/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Mikroport</w:t>
            </w:r>
            <w:proofErr w:type="spellEnd"/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790" w:type="dxa"/>
            <w:shd w:val="clear" w:color="auto" w:fill="auto"/>
          </w:tcPr>
          <w:p w:rsidR="00EE0CAB" w:rsidRPr="00D17E25" w:rsidRDefault="00EE0CA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EE0CAB" w:rsidRPr="00D17E25" w:rsidTr="005E0B9D">
        <w:tc>
          <w:tcPr>
            <w:tcW w:w="567" w:type="dxa"/>
            <w:shd w:val="clear" w:color="auto" w:fill="auto"/>
          </w:tcPr>
          <w:p w:rsidR="00EE0CAB" w:rsidRPr="00D17E25" w:rsidRDefault="00EE0CAB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EE0CAB" w:rsidRPr="00917342" w:rsidRDefault="00EE0CAB" w:rsidP="00123A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EE0CAB" w:rsidRPr="00917342" w:rsidRDefault="00EE0CAB" w:rsidP="002A77AC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Przyłącza wyjściowe RCA x 2 / USB A x2 / Micro SD x1</w:t>
            </w:r>
          </w:p>
        </w:tc>
        <w:tc>
          <w:tcPr>
            <w:tcW w:w="790" w:type="dxa"/>
            <w:shd w:val="clear" w:color="auto" w:fill="auto"/>
          </w:tcPr>
          <w:p w:rsidR="00EE0CAB" w:rsidRPr="00D17E25" w:rsidRDefault="00EE0CA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EE0CAB" w:rsidRPr="00D17E25" w:rsidTr="005E0B9D">
        <w:tc>
          <w:tcPr>
            <w:tcW w:w="567" w:type="dxa"/>
            <w:shd w:val="clear" w:color="auto" w:fill="auto"/>
          </w:tcPr>
          <w:p w:rsidR="00EE0CAB" w:rsidRPr="00D17E25" w:rsidRDefault="00EE0CAB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EE0CAB" w:rsidRPr="00917342" w:rsidRDefault="00EE0CAB" w:rsidP="00123A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EE0CAB" w:rsidRPr="00917342" w:rsidRDefault="00EE0CAB" w:rsidP="00EE0CAB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Wspierane systemy operacyjne Microsoft Windows, Linux, Mac</w:t>
            </w:r>
          </w:p>
        </w:tc>
        <w:tc>
          <w:tcPr>
            <w:tcW w:w="790" w:type="dxa"/>
            <w:shd w:val="clear" w:color="auto" w:fill="auto"/>
          </w:tcPr>
          <w:p w:rsidR="00EE0CAB" w:rsidRPr="00D17E25" w:rsidRDefault="00EE0CA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EE0CAB" w:rsidRPr="00D17E25" w:rsidTr="005E0B9D">
        <w:tc>
          <w:tcPr>
            <w:tcW w:w="567" w:type="dxa"/>
            <w:shd w:val="clear" w:color="auto" w:fill="auto"/>
          </w:tcPr>
          <w:p w:rsidR="00EE0CAB" w:rsidRPr="00D17E25" w:rsidRDefault="00EE0CAB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EE0CAB" w:rsidRPr="00917342" w:rsidRDefault="00EE0CAB" w:rsidP="00123A5C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Pobór prądu</w:t>
            </w:r>
          </w:p>
        </w:tc>
        <w:tc>
          <w:tcPr>
            <w:tcW w:w="5387" w:type="dxa"/>
            <w:shd w:val="clear" w:color="auto" w:fill="auto"/>
          </w:tcPr>
          <w:p w:rsidR="00EE0CAB" w:rsidRPr="00917342" w:rsidRDefault="00EE0CAB" w:rsidP="00EE0CAB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Pobór prądu &lt; 4A</w:t>
            </w:r>
          </w:p>
        </w:tc>
        <w:tc>
          <w:tcPr>
            <w:tcW w:w="790" w:type="dxa"/>
            <w:shd w:val="clear" w:color="auto" w:fill="auto"/>
          </w:tcPr>
          <w:p w:rsidR="00EE0CAB" w:rsidRPr="00D17E25" w:rsidRDefault="00EE0CA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EE0CAB" w:rsidRPr="00D17E25" w:rsidTr="005E0B9D">
        <w:tc>
          <w:tcPr>
            <w:tcW w:w="567" w:type="dxa"/>
            <w:shd w:val="clear" w:color="auto" w:fill="auto"/>
          </w:tcPr>
          <w:p w:rsidR="00EE0CAB" w:rsidRPr="00D17E25" w:rsidRDefault="00EE0CAB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EE0CAB" w:rsidRPr="00917342" w:rsidRDefault="00EE0CAB" w:rsidP="00123A5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Zasilanie</w:t>
            </w:r>
          </w:p>
        </w:tc>
        <w:tc>
          <w:tcPr>
            <w:tcW w:w="5387" w:type="dxa"/>
            <w:shd w:val="clear" w:color="auto" w:fill="auto"/>
          </w:tcPr>
          <w:p w:rsidR="00EE0CAB" w:rsidRPr="00917342" w:rsidRDefault="00EE0CAB" w:rsidP="00EE0CA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12V</w:t>
            </w:r>
          </w:p>
        </w:tc>
        <w:tc>
          <w:tcPr>
            <w:tcW w:w="790" w:type="dxa"/>
            <w:shd w:val="clear" w:color="auto" w:fill="auto"/>
          </w:tcPr>
          <w:p w:rsidR="00EE0CAB" w:rsidRPr="00D17E25" w:rsidRDefault="00EE0CAB">
            <w:pPr>
              <w:pStyle w:val="Zawartotabeli"/>
              <w:rPr>
                <w:sz w:val="22"/>
                <w:szCs w:val="22"/>
              </w:rPr>
            </w:pPr>
          </w:p>
        </w:tc>
      </w:tr>
      <w:tr w:rsidR="00917342" w:rsidRPr="00D17E25" w:rsidTr="005E0B9D">
        <w:tc>
          <w:tcPr>
            <w:tcW w:w="567" w:type="dxa"/>
            <w:shd w:val="clear" w:color="auto" w:fill="auto"/>
          </w:tcPr>
          <w:p w:rsidR="00917342" w:rsidRPr="00D17E25" w:rsidRDefault="00917342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8304" w:type="dxa"/>
            <w:gridSpan w:val="2"/>
          </w:tcPr>
          <w:p w:rsidR="00917342" w:rsidRPr="00917342" w:rsidRDefault="00917342" w:rsidP="00917342">
            <w:pPr>
              <w:pStyle w:val="Akapitzlist1"/>
              <w:spacing w:line="100" w:lineRule="atLeas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3102EB">
              <w:rPr>
                <w:rFonts w:asciiTheme="minorHAnsi" w:hAnsiTheme="minorHAnsi"/>
                <w:b/>
                <w:sz w:val="22"/>
                <w:szCs w:val="22"/>
              </w:rPr>
              <w:t xml:space="preserve">Uchwyt Ścienny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do tablicy interaktywnej</w:t>
            </w:r>
          </w:p>
        </w:tc>
        <w:tc>
          <w:tcPr>
            <w:tcW w:w="790" w:type="dxa"/>
            <w:shd w:val="clear" w:color="auto" w:fill="auto"/>
          </w:tcPr>
          <w:p w:rsidR="00917342" w:rsidRPr="00D17E25" w:rsidRDefault="0091734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917342" w:rsidRPr="00D17E25" w:rsidTr="005E0B9D">
        <w:tc>
          <w:tcPr>
            <w:tcW w:w="567" w:type="dxa"/>
            <w:shd w:val="clear" w:color="auto" w:fill="auto"/>
          </w:tcPr>
          <w:p w:rsidR="00917342" w:rsidRPr="00D17E25" w:rsidRDefault="00917342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917342" w:rsidRDefault="00917342" w:rsidP="00123A5C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5387" w:type="dxa"/>
            <w:shd w:val="clear" w:color="auto" w:fill="auto"/>
          </w:tcPr>
          <w:p w:rsidR="00917342" w:rsidRPr="00917342" w:rsidRDefault="00917342" w:rsidP="00917342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 w:rsidRPr="00917342">
              <w:rPr>
                <w:rFonts w:asciiTheme="minorHAnsi" w:hAnsiTheme="minorHAnsi"/>
                <w:shd w:val="clear" w:color="auto" w:fill="FFFFFF"/>
              </w:rPr>
              <w:t xml:space="preserve">- </w:t>
            </w: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Odległość projektora od ściany płynnie regulowana do 116,50 cm; </w:t>
            </w:r>
          </w:p>
          <w:p w:rsidR="00917342" w:rsidRPr="00917342" w:rsidRDefault="00917342" w:rsidP="00917342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- </w:t>
            </w: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Możliwość regulacji pochylenia w osi uchwytu +/- 42 ° </w:t>
            </w:r>
          </w:p>
          <w:p w:rsidR="00917342" w:rsidRPr="00917342" w:rsidRDefault="00917342" w:rsidP="00917342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- </w:t>
            </w: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Możliwość regulacji pochylenia na boki +/- 42 ° </w:t>
            </w:r>
          </w:p>
          <w:p w:rsidR="00917342" w:rsidRPr="00917342" w:rsidRDefault="00917342" w:rsidP="00917342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- </w:t>
            </w: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Maksymalne obciążenie - 12 kg </w:t>
            </w:r>
          </w:p>
          <w:p w:rsidR="00917342" w:rsidRPr="00917342" w:rsidRDefault="00917342" w:rsidP="00917342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- </w:t>
            </w: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Możliwość prowadzenia okablowania wewnątrz uchwytu; </w:t>
            </w:r>
          </w:p>
          <w:p w:rsidR="00917342" w:rsidRPr="00917342" w:rsidRDefault="00917342" w:rsidP="00917342">
            <w:pPr>
              <w:rPr>
                <w:rFonts w:asciiTheme="minorHAnsi" w:hAnsiTheme="minorHAnsi"/>
                <w:i/>
                <w:shd w:val="clear" w:color="auto" w:fill="FFFFFF"/>
              </w:rPr>
            </w:pP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- </w:t>
            </w:r>
            <w:r w:rsidRPr="00917342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Wykonany ze stopu aluminium</w:t>
            </w:r>
          </w:p>
        </w:tc>
        <w:tc>
          <w:tcPr>
            <w:tcW w:w="790" w:type="dxa"/>
            <w:shd w:val="clear" w:color="auto" w:fill="auto"/>
          </w:tcPr>
          <w:p w:rsidR="00917342" w:rsidRPr="00D17E25" w:rsidRDefault="0091734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BD5955" w:rsidRPr="00D17E25" w:rsidTr="005E0B9D">
        <w:tc>
          <w:tcPr>
            <w:tcW w:w="567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8304" w:type="dxa"/>
            <w:gridSpan w:val="2"/>
          </w:tcPr>
          <w:p w:rsidR="00BD5955" w:rsidRPr="00EE0CAB" w:rsidRDefault="00BD5955" w:rsidP="00EE0CAB">
            <w:pPr>
              <w:rPr>
                <w:rFonts w:asciiTheme="minorHAnsi" w:hAnsiTheme="minorHAnsi"/>
                <w:i/>
                <w:shd w:val="clear" w:color="auto" w:fill="FFFFFF"/>
              </w:rPr>
            </w:pPr>
            <w:r w:rsidRPr="003102EB">
              <w:rPr>
                <w:rFonts w:asciiTheme="minorHAnsi" w:hAnsiTheme="minorHAnsi"/>
                <w:b/>
                <w:sz w:val="22"/>
                <w:szCs w:val="22"/>
              </w:rPr>
              <w:t>NOTEBOOK</w:t>
            </w:r>
          </w:p>
        </w:tc>
        <w:tc>
          <w:tcPr>
            <w:tcW w:w="790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917342" w:rsidRPr="00D17E25" w:rsidTr="005E0B9D">
        <w:tc>
          <w:tcPr>
            <w:tcW w:w="567" w:type="dxa"/>
            <w:shd w:val="clear" w:color="auto" w:fill="auto"/>
          </w:tcPr>
          <w:p w:rsidR="00917342" w:rsidRPr="00D17E25" w:rsidRDefault="00917342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917342" w:rsidRPr="00A05D25" w:rsidRDefault="00BD5955" w:rsidP="00BD5955">
            <w:pPr>
              <w:pStyle w:val="Tekstpodstawowy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sz w:val="20"/>
                <w:szCs w:val="20"/>
              </w:rPr>
              <w:t>Procesor</w:t>
            </w:r>
          </w:p>
        </w:tc>
        <w:tc>
          <w:tcPr>
            <w:tcW w:w="5387" w:type="dxa"/>
            <w:shd w:val="clear" w:color="auto" w:fill="auto"/>
          </w:tcPr>
          <w:p w:rsidR="00917342" w:rsidRPr="00A05D25" w:rsidRDefault="00BD5955" w:rsidP="00BD5955">
            <w:pPr>
              <w:pStyle w:val="Tekstpodstawowy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sz w:val="20"/>
                <w:szCs w:val="20"/>
              </w:rPr>
              <w:t xml:space="preserve">architektura 64 bit, osiągający w teście </w:t>
            </w:r>
            <w:proofErr w:type="spellStart"/>
            <w:r w:rsidRPr="00A05D25">
              <w:rPr>
                <w:rFonts w:asciiTheme="minorHAnsi" w:hAnsiTheme="minorHAnsi"/>
                <w:sz w:val="20"/>
                <w:szCs w:val="20"/>
              </w:rPr>
              <w:t>PassMark</w:t>
            </w:r>
            <w:proofErr w:type="spellEnd"/>
            <w:r w:rsidRPr="00A05D25">
              <w:rPr>
                <w:rFonts w:asciiTheme="minorHAnsi" w:hAnsiTheme="minorHAnsi"/>
                <w:sz w:val="20"/>
                <w:szCs w:val="20"/>
              </w:rPr>
              <w:t xml:space="preserve"> CPU Mark wynik min. 2690 punktów</w:t>
            </w:r>
          </w:p>
        </w:tc>
        <w:tc>
          <w:tcPr>
            <w:tcW w:w="790" w:type="dxa"/>
            <w:shd w:val="clear" w:color="auto" w:fill="auto"/>
          </w:tcPr>
          <w:p w:rsidR="00917342" w:rsidRPr="00D17E25" w:rsidRDefault="0091734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917342" w:rsidRPr="00D17E25" w:rsidTr="005E0B9D">
        <w:tc>
          <w:tcPr>
            <w:tcW w:w="567" w:type="dxa"/>
            <w:shd w:val="clear" w:color="auto" w:fill="auto"/>
          </w:tcPr>
          <w:p w:rsidR="00917342" w:rsidRPr="00D17E25" w:rsidRDefault="00917342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917342" w:rsidRPr="00A05D25" w:rsidRDefault="00BD5955" w:rsidP="00A05D2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proofErr w:type="spellStart"/>
            <w:r w:rsidRPr="00A05D25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>Pamięć</w:t>
            </w:r>
            <w:proofErr w:type="spellEnd"/>
            <w:r w:rsidRPr="00A05D25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 RAM</w:t>
            </w:r>
          </w:p>
        </w:tc>
        <w:tc>
          <w:tcPr>
            <w:tcW w:w="5387" w:type="dxa"/>
            <w:shd w:val="clear" w:color="auto" w:fill="auto"/>
          </w:tcPr>
          <w:p w:rsidR="00917342" w:rsidRPr="00A05D25" w:rsidRDefault="00BD5955" w:rsidP="00A05D2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  <w:lang w:val="en-US"/>
              </w:rPr>
              <w:t xml:space="preserve">min. 8 GB </w:t>
            </w:r>
          </w:p>
        </w:tc>
        <w:tc>
          <w:tcPr>
            <w:tcW w:w="790" w:type="dxa"/>
            <w:shd w:val="clear" w:color="auto" w:fill="auto"/>
          </w:tcPr>
          <w:p w:rsidR="00917342" w:rsidRPr="00D17E25" w:rsidRDefault="00917342">
            <w:pPr>
              <w:pStyle w:val="Zawartotabeli"/>
              <w:rPr>
                <w:sz w:val="22"/>
                <w:szCs w:val="22"/>
              </w:rPr>
            </w:pPr>
          </w:p>
        </w:tc>
      </w:tr>
      <w:tr w:rsidR="00BD5955" w:rsidRPr="00D17E25" w:rsidTr="005E0B9D">
        <w:tc>
          <w:tcPr>
            <w:tcW w:w="567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BD5955" w:rsidRPr="00A05D25" w:rsidRDefault="00BD5955" w:rsidP="00A05D2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 xml:space="preserve">Maksymalna obsługiwana ilość pamięci RAM </w:t>
            </w:r>
          </w:p>
        </w:tc>
        <w:tc>
          <w:tcPr>
            <w:tcW w:w="5387" w:type="dxa"/>
            <w:shd w:val="clear" w:color="auto" w:fill="auto"/>
          </w:tcPr>
          <w:p w:rsidR="00BD5955" w:rsidRPr="00A05D25" w:rsidRDefault="00BD5955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16 GB</w:t>
            </w:r>
          </w:p>
          <w:p w:rsidR="00BD5955" w:rsidRPr="00A05D25" w:rsidRDefault="00BD5955" w:rsidP="00EE0CAB">
            <w:pP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90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BD5955" w:rsidRPr="00D17E25" w:rsidTr="005E0B9D">
        <w:tc>
          <w:tcPr>
            <w:tcW w:w="567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BD5955" w:rsidRPr="00A05D25" w:rsidRDefault="00BD5955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 xml:space="preserve">Dysk twardy </w:t>
            </w:r>
          </w:p>
        </w:tc>
        <w:tc>
          <w:tcPr>
            <w:tcW w:w="5387" w:type="dxa"/>
            <w:shd w:val="clear" w:color="auto" w:fill="auto"/>
          </w:tcPr>
          <w:p w:rsidR="00BD5955" w:rsidRPr="00A05D25" w:rsidRDefault="00BD5955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 xml:space="preserve">min. 1000 GB SATA 5400 </w:t>
            </w:r>
            <w:proofErr w:type="spellStart"/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obr</w:t>
            </w:r>
            <w:proofErr w:type="spellEnd"/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.</w:t>
            </w:r>
          </w:p>
        </w:tc>
        <w:tc>
          <w:tcPr>
            <w:tcW w:w="790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BD5955" w:rsidRPr="00D17E25" w:rsidTr="005E0B9D">
        <w:tc>
          <w:tcPr>
            <w:tcW w:w="567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BD5955" w:rsidRPr="00A05D25" w:rsidRDefault="00BD5955" w:rsidP="00123A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BD5955" w:rsidRPr="00A05D25" w:rsidRDefault="00BD5955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Wbudowane napędy optyczne; Nagrywarka DVD+/-RW ,,,</w:t>
            </w:r>
            <w:proofErr w:type="spellStart"/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DualLayer</w:t>
            </w:r>
            <w:proofErr w:type="spellEnd"/>
          </w:p>
        </w:tc>
        <w:tc>
          <w:tcPr>
            <w:tcW w:w="790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BD5955" w:rsidRPr="00D17E25" w:rsidTr="005E0B9D">
        <w:tc>
          <w:tcPr>
            <w:tcW w:w="567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BD5955" w:rsidRPr="00A05D25" w:rsidRDefault="00BD5955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 xml:space="preserve">Typ ekranu </w:t>
            </w:r>
          </w:p>
        </w:tc>
        <w:tc>
          <w:tcPr>
            <w:tcW w:w="5387" w:type="dxa"/>
            <w:shd w:val="clear" w:color="auto" w:fill="auto"/>
          </w:tcPr>
          <w:p w:rsidR="00BD5955" w:rsidRPr="00A05D25" w:rsidRDefault="00BD5955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 xml:space="preserve"> matowy, LED</w:t>
            </w:r>
          </w:p>
        </w:tc>
        <w:tc>
          <w:tcPr>
            <w:tcW w:w="790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BD5955" w:rsidRPr="00D17E25" w:rsidTr="005E0B9D">
        <w:tc>
          <w:tcPr>
            <w:tcW w:w="567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BD5955" w:rsidRPr="00A05D25" w:rsidRDefault="006259F9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Przekątna ekranu</w:t>
            </w:r>
          </w:p>
        </w:tc>
        <w:tc>
          <w:tcPr>
            <w:tcW w:w="5387" w:type="dxa"/>
            <w:shd w:val="clear" w:color="auto" w:fill="auto"/>
          </w:tcPr>
          <w:p w:rsidR="00BD5955" w:rsidRPr="00A05D25" w:rsidRDefault="006259F9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15,6"</w:t>
            </w:r>
          </w:p>
        </w:tc>
        <w:tc>
          <w:tcPr>
            <w:tcW w:w="790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BD5955" w:rsidRPr="00D17E25" w:rsidTr="005E0B9D">
        <w:tc>
          <w:tcPr>
            <w:tcW w:w="567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BD5955" w:rsidRPr="00A05D25" w:rsidRDefault="006259F9" w:rsidP="006259F9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 xml:space="preserve">Dźwięk </w:t>
            </w:r>
          </w:p>
        </w:tc>
        <w:tc>
          <w:tcPr>
            <w:tcW w:w="5387" w:type="dxa"/>
            <w:shd w:val="clear" w:color="auto" w:fill="auto"/>
          </w:tcPr>
          <w:p w:rsidR="00BD5955" w:rsidRPr="00A05D25" w:rsidRDefault="006259F9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Wbudowane głośniki stereo</w:t>
            </w:r>
          </w:p>
        </w:tc>
        <w:tc>
          <w:tcPr>
            <w:tcW w:w="790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BD5955" w:rsidRPr="00D17E25" w:rsidTr="005E0B9D">
        <w:tc>
          <w:tcPr>
            <w:tcW w:w="567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BD5955" w:rsidRPr="00A05D25" w:rsidRDefault="00BD5955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BD5955" w:rsidRPr="00A05D25" w:rsidRDefault="006259F9" w:rsidP="006259F9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Wbudowany mikrofon</w:t>
            </w:r>
          </w:p>
        </w:tc>
        <w:tc>
          <w:tcPr>
            <w:tcW w:w="790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BD5955" w:rsidRPr="00D17E25" w:rsidTr="005E0B9D">
        <w:tc>
          <w:tcPr>
            <w:tcW w:w="567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BD5955" w:rsidRPr="00A05D25" w:rsidRDefault="00BD5955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BD5955" w:rsidRPr="00A05D25" w:rsidRDefault="006259F9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Zintegrowana karta dźwiękowa zgodna z Intel High Definition Audio</w:t>
            </w:r>
          </w:p>
        </w:tc>
        <w:tc>
          <w:tcPr>
            <w:tcW w:w="790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BD5955" w:rsidRPr="00D17E25" w:rsidTr="005E0B9D">
        <w:tc>
          <w:tcPr>
            <w:tcW w:w="567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BD5955" w:rsidRPr="00A05D25" w:rsidRDefault="006259F9" w:rsidP="00196FB1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 xml:space="preserve">Kamera internetowa </w:t>
            </w:r>
          </w:p>
        </w:tc>
        <w:tc>
          <w:tcPr>
            <w:tcW w:w="5387" w:type="dxa"/>
            <w:shd w:val="clear" w:color="auto" w:fill="auto"/>
          </w:tcPr>
          <w:p w:rsidR="00BD5955" w:rsidRPr="00A05D25" w:rsidRDefault="006259F9" w:rsidP="00196FB1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 xml:space="preserve"> min. 1.0 </w:t>
            </w:r>
            <w:proofErr w:type="spellStart"/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Mpix</w:t>
            </w:r>
            <w:proofErr w:type="spellEnd"/>
          </w:p>
        </w:tc>
        <w:tc>
          <w:tcPr>
            <w:tcW w:w="790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BD5955" w:rsidRPr="00D17E25" w:rsidTr="005E0B9D">
        <w:tc>
          <w:tcPr>
            <w:tcW w:w="567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BD5955" w:rsidRPr="00A05D25" w:rsidRDefault="00A83799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 xml:space="preserve">Łączność </w:t>
            </w:r>
          </w:p>
        </w:tc>
        <w:tc>
          <w:tcPr>
            <w:tcW w:w="5387" w:type="dxa"/>
            <w:shd w:val="clear" w:color="auto" w:fill="auto"/>
          </w:tcPr>
          <w:p w:rsidR="00BD5955" w:rsidRPr="00A05D25" w:rsidRDefault="00A83799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Wi-Fi 802.11 b/g/n</w:t>
            </w:r>
          </w:p>
        </w:tc>
        <w:tc>
          <w:tcPr>
            <w:tcW w:w="790" w:type="dxa"/>
            <w:shd w:val="clear" w:color="auto" w:fill="auto"/>
          </w:tcPr>
          <w:p w:rsidR="00BD5955" w:rsidRPr="00D17E25" w:rsidRDefault="00BD59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A83799" w:rsidRPr="00D17E25" w:rsidTr="005E0B9D">
        <w:tc>
          <w:tcPr>
            <w:tcW w:w="567" w:type="dxa"/>
            <w:shd w:val="clear" w:color="auto" w:fill="auto"/>
          </w:tcPr>
          <w:p w:rsidR="00A83799" w:rsidRPr="00D17E25" w:rsidRDefault="00A83799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A83799" w:rsidRPr="00A05D25" w:rsidRDefault="00A83799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A83799" w:rsidRPr="00A05D25" w:rsidRDefault="00A83799" w:rsidP="00A83799">
            <w:pPr>
              <w:pStyle w:val="Nagwek1"/>
              <w:numPr>
                <w:ilvl w:val="0"/>
                <w:numId w:val="23"/>
              </w:numPr>
              <w:shd w:val="clear" w:color="auto" w:fill="FFFFFF"/>
              <w:spacing w:before="0" w:after="0" w:line="240" w:lineRule="auto"/>
              <w:ind w:left="371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 xml:space="preserve">LAN 10/100 </w:t>
            </w:r>
            <w:proofErr w:type="spellStart"/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Mbps</w:t>
            </w:r>
            <w:proofErr w:type="spellEnd"/>
          </w:p>
          <w:p w:rsidR="00A83799" w:rsidRPr="00A05D25" w:rsidRDefault="00A83799" w:rsidP="00A83799">
            <w:pPr>
              <w:pStyle w:val="Nagwek1"/>
              <w:numPr>
                <w:ilvl w:val="0"/>
                <w:numId w:val="23"/>
              </w:numPr>
              <w:shd w:val="clear" w:color="auto" w:fill="FFFFFF"/>
              <w:spacing w:before="0" w:after="0" w:line="240" w:lineRule="auto"/>
              <w:ind w:left="371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HDMI - 1 szt.</w:t>
            </w:r>
          </w:p>
          <w:p w:rsidR="00A83799" w:rsidRPr="00A05D25" w:rsidRDefault="00A83799" w:rsidP="00A83799">
            <w:pPr>
              <w:pStyle w:val="Nagwek1"/>
              <w:numPr>
                <w:ilvl w:val="0"/>
                <w:numId w:val="23"/>
              </w:numPr>
              <w:shd w:val="clear" w:color="auto" w:fill="FFFFFF"/>
              <w:spacing w:before="0" w:after="0" w:line="240" w:lineRule="auto"/>
              <w:ind w:left="371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RJ-45 (LAN) - 1 szt.</w:t>
            </w:r>
          </w:p>
          <w:p w:rsidR="00A83799" w:rsidRPr="00A05D25" w:rsidRDefault="00A83799" w:rsidP="00A83799">
            <w:pPr>
              <w:pStyle w:val="Nagwek1"/>
              <w:numPr>
                <w:ilvl w:val="0"/>
                <w:numId w:val="23"/>
              </w:numPr>
              <w:shd w:val="clear" w:color="auto" w:fill="FFFFFF"/>
              <w:spacing w:before="0" w:after="0" w:line="240" w:lineRule="auto"/>
              <w:ind w:left="371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USB 2.0 – min. 1 szt.</w:t>
            </w:r>
          </w:p>
          <w:p w:rsidR="00A83799" w:rsidRPr="00A05D25" w:rsidRDefault="00A83799" w:rsidP="00BD5955">
            <w:pPr>
              <w:pStyle w:val="Nagwek1"/>
              <w:numPr>
                <w:ilvl w:val="0"/>
                <w:numId w:val="23"/>
              </w:numPr>
              <w:shd w:val="clear" w:color="auto" w:fill="FFFFFF"/>
              <w:spacing w:before="0" w:after="0" w:line="240" w:lineRule="auto"/>
              <w:ind w:left="371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USB 3.0 – min. 2 szt.</w:t>
            </w:r>
          </w:p>
        </w:tc>
        <w:tc>
          <w:tcPr>
            <w:tcW w:w="790" w:type="dxa"/>
            <w:shd w:val="clear" w:color="auto" w:fill="auto"/>
          </w:tcPr>
          <w:p w:rsidR="00A83799" w:rsidRPr="00D17E25" w:rsidRDefault="00A83799">
            <w:pPr>
              <w:pStyle w:val="Zawartotabeli"/>
              <w:rPr>
                <w:sz w:val="22"/>
                <w:szCs w:val="22"/>
              </w:rPr>
            </w:pPr>
          </w:p>
        </w:tc>
      </w:tr>
      <w:tr w:rsidR="00A83799" w:rsidRPr="00D17E25" w:rsidTr="005E0B9D">
        <w:tc>
          <w:tcPr>
            <w:tcW w:w="567" w:type="dxa"/>
            <w:shd w:val="clear" w:color="auto" w:fill="auto"/>
          </w:tcPr>
          <w:p w:rsidR="00A83799" w:rsidRPr="00D17E25" w:rsidRDefault="00A83799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A83799" w:rsidRPr="00A05D25" w:rsidRDefault="00A83799" w:rsidP="00A83799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Zainstalowany system</w:t>
            </w:r>
          </w:p>
        </w:tc>
        <w:tc>
          <w:tcPr>
            <w:tcW w:w="5387" w:type="dxa"/>
            <w:shd w:val="clear" w:color="auto" w:fill="auto"/>
          </w:tcPr>
          <w:p w:rsidR="00A83799" w:rsidRPr="00A05D25" w:rsidRDefault="00A83799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Windows 7 64bit Home lub wyższa wersja</w:t>
            </w:r>
          </w:p>
        </w:tc>
        <w:tc>
          <w:tcPr>
            <w:tcW w:w="790" w:type="dxa"/>
            <w:shd w:val="clear" w:color="auto" w:fill="auto"/>
          </w:tcPr>
          <w:p w:rsidR="00A83799" w:rsidRPr="00D17E25" w:rsidRDefault="00A83799">
            <w:pPr>
              <w:pStyle w:val="Zawartotabeli"/>
              <w:rPr>
                <w:sz w:val="22"/>
                <w:szCs w:val="22"/>
              </w:rPr>
            </w:pPr>
          </w:p>
        </w:tc>
      </w:tr>
      <w:tr w:rsidR="00A83799" w:rsidRPr="00D17E25" w:rsidTr="005E0B9D">
        <w:tc>
          <w:tcPr>
            <w:tcW w:w="567" w:type="dxa"/>
            <w:shd w:val="clear" w:color="auto" w:fill="auto"/>
          </w:tcPr>
          <w:p w:rsidR="00A83799" w:rsidRPr="00D17E25" w:rsidRDefault="00A83799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A83799" w:rsidRPr="00A05D25" w:rsidRDefault="00A83799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Oprogramowanie biurowe</w:t>
            </w:r>
          </w:p>
        </w:tc>
        <w:tc>
          <w:tcPr>
            <w:tcW w:w="5387" w:type="dxa"/>
            <w:shd w:val="clear" w:color="auto" w:fill="auto"/>
          </w:tcPr>
          <w:p w:rsidR="00A83799" w:rsidRPr="00A05D25" w:rsidRDefault="00A83799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m.in. edytor tekstu, arkusz kal</w:t>
            </w:r>
            <w:r w:rsidR="00B06C85">
              <w:rPr>
                <w:rFonts w:asciiTheme="minorHAnsi" w:hAnsiTheme="minorHAnsi"/>
                <w:b w:val="0"/>
                <w:sz w:val="20"/>
                <w:szCs w:val="20"/>
              </w:rPr>
              <w:t>kulacyjny</w:t>
            </w:r>
          </w:p>
        </w:tc>
        <w:tc>
          <w:tcPr>
            <w:tcW w:w="790" w:type="dxa"/>
            <w:shd w:val="clear" w:color="auto" w:fill="auto"/>
          </w:tcPr>
          <w:p w:rsidR="00A83799" w:rsidRPr="00D17E25" w:rsidRDefault="00A83799">
            <w:pPr>
              <w:pStyle w:val="Zawartotabeli"/>
              <w:rPr>
                <w:sz w:val="22"/>
                <w:szCs w:val="22"/>
              </w:rPr>
            </w:pPr>
          </w:p>
        </w:tc>
      </w:tr>
      <w:tr w:rsidR="00A83799" w:rsidRPr="00D17E25" w:rsidTr="005E0B9D">
        <w:tc>
          <w:tcPr>
            <w:tcW w:w="567" w:type="dxa"/>
            <w:shd w:val="clear" w:color="auto" w:fill="auto"/>
          </w:tcPr>
          <w:p w:rsidR="00A83799" w:rsidRPr="00D17E25" w:rsidRDefault="00A83799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A83799" w:rsidRPr="00A05D25" w:rsidRDefault="00A83799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A83799" w:rsidRPr="00A05D25" w:rsidRDefault="00A83799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A05D25">
              <w:rPr>
                <w:rFonts w:asciiTheme="minorHAnsi" w:hAnsiTheme="minorHAnsi"/>
                <w:b w:val="0"/>
                <w:sz w:val="20"/>
                <w:szCs w:val="20"/>
              </w:rPr>
              <w:t>Montaż tablicy interaktywnej, projektora, konfiguracja, materiały montażowe</w:t>
            </w:r>
          </w:p>
        </w:tc>
        <w:tc>
          <w:tcPr>
            <w:tcW w:w="790" w:type="dxa"/>
            <w:shd w:val="clear" w:color="auto" w:fill="auto"/>
          </w:tcPr>
          <w:p w:rsidR="00A83799" w:rsidRPr="00D17E25" w:rsidRDefault="00A83799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735A4" w:rsidRPr="00D17E25" w:rsidTr="005E0B9D">
        <w:tc>
          <w:tcPr>
            <w:tcW w:w="567" w:type="dxa"/>
            <w:shd w:val="clear" w:color="auto" w:fill="auto"/>
          </w:tcPr>
          <w:p w:rsidR="004735A4" w:rsidRPr="005E0B9D" w:rsidRDefault="004735A4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5E0B9D">
              <w:rPr>
                <w:rFonts w:asciiTheme="minorHAnsi" w:hAnsiTheme="minorHAnsi"/>
                <w:b/>
                <w:sz w:val="22"/>
                <w:szCs w:val="22"/>
              </w:rPr>
              <w:t>9</w:t>
            </w:r>
          </w:p>
        </w:tc>
        <w:tc>
          <w:tcPr>
            <w:tcW w:w="8304" w:type="dxa"/>
            <w:gridSpan w:val="2"/>
          </w:tcPr>
          <w:p w:rsidR="004735A4" w:rsidRPr="005E0B9D" w:rsidRDefault="004735A4" w:rsidP="00BD5955">
            <w:pPr>
              <w:pStyle w:val="Nagwek1"/>
              <w:shd w:val="clear" w:color="auto" w:fill="FFFFFF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E0B9D">
              <w:rPr>
                <w:rFonts w:asciiTheme="minorHAnsi" w:hAnsiTheme="minorHAnsi"/>
                <w:sz w:val="22"/>
                <w:szCs w:val="22"/>
              </w:rPr>
              <w:t xml:space="preserve">Konsola  </w:t>
            </w:r>
            <w:r w:rsidRPr="005E0B9D">
              <w:rPr>
                <w:rStyle w:val="bold"/>
                <w:rFonts w:asciiTheme="minorHAnsi" w:hAnsiTheme="minorHAnsi"/>
                <w:sz w:val="22"/>
                <w:szCs w:val="22"/>
              </w:rPr>
              <w:t>do gier</w:t>
            </w:r>
          </w:p>
        </w:tc>
        <w:tc>
          <w:tcPr>
            <w:tcW w:w="790" w:type="dxa"/>
            <w:shd w:val="clear" w:color="auto" w:fill="auto"/>
          </w:tcPr>
          <w:p w:rsidR="004735A4" w:rsidRPr="005E0B9D" w:rsidRDefault="004735A4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5E0B9D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</w:tr>
      <w:tr w:rsidR="004735A4" w:rsidRPr="00D17E25" w:rsidTr="005E0B9D">
        <w:tc>
          <w:tcPr>
            <w:tcW w:w="567" w:type="dxa"/>
            <w:shd w:val="clear" w:color="auto" w:fill="auto"/>
          </w:tcPr>
          <w:p w:rsidR="004735A4" w:rsidRPr="00D17E25" w:rsidRDefault="004735A4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4735A4" w:rsidRPr="00ED735A" w:rsidRDefault="004735A4" w:rsidP="004735A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>Procesor</w:t>
            </w:r>
          </w:p>
        </w:tc>
        <w:tc>
          <w:tcPr>
            <w:tcW w:w="5387" w:type="dxa"/>
            <w:shd w:val="clear" w:color="auto" w:fill="auto"/>
          </w:tcPr>
          <w:p w:rsidR="004735A4" w:rsidRPr="00ED735A" w:rsidRDefault="004735A4" w:rsidP="004735A4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>min. osiem rdzeni, x86-64 AMD Jaguar min. 1,6 GHz</w:t>
            </w:r>
          </w:p>
        </w:tc>
        <w:tc>
          <w:tcPr>
            <w:tcW w:w="790" w:type="dxa"/>
            <w:shd w:val="clear" w:color="auto" w:fill="auto"/>
          </w:tcPr>
          <w:p w:rsidR="004735A4" w:rsidRPr="00D17E25" w:rsidRDefault="004735A4">
            <w:pPr>
              <w:pStyle w:val="Zawartotabeli"/>
              <w:rPr>
                <w:sz w:val="22"/>
                <w:szCs w:val="22"/>
              </w:rPr>
            </w:pPr>
          </w:p>
        </w:tc>
      </w:tr>
      <w:tr w:rsidR="004735A4" w:rsidRPr="00D17E25" w:rsidTr="005E0B9D">
        <w:tc>
          <w:tcPr>
            <w:tcW w:w="567" w:type="dxa"/>
            <w:shd w:val="clear" w:color="auto" w:fill="auto"/>
          </w:tcPr>
          <w:p w:rsidR="004735A4" w:rsidRPr="00D17E25" w:rsidRDefault="004735A4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4735A4" w:rsidRPr="00ED735A" w:rsidRDefault="004735A4" w:rsidP="004735A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>Pamięć</w:t>
            </w:r>
          </w:p>
        </w:tc>
        <w:tc>
          <w:tcPr>
            <w:tcW w:w="5387" w:type="dxa"/>
            <w:shd w:val="clear" w:color="auto" w:fill="auto"/>
          </w:tcPr>
          <w:p w:rsidR="004735A4" w:rsidRPr="00ED735A" w:rsidRDefault="004735A4" w:rsidP="004735A4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>min. 8 GB DDR3</w:t>
            </w:r>
          </w:p>
        </w:tc>
        <w:tc>
          <w:tcPr>
            <w:tcW w:w="790" w:type="dxa"/>
            <w:shd w:val="clear" w:color="auto" w:fill="auto"/>
          </w:tcPr>
          <w:p w:rsidR="004735A4" w:rsidRPr="00D17E25" w:rsidRDefault="004735A4">
            <w:pPr>
              <w:pStyle w:val="Zawartotabeli"/>
              <w:rPr>
                <w:sz w:val="22"/>
                <w:szCs w:val="22"/>
              </w:rPr>
            </w:pPr>
          </w:p>
        </w:tc>
      </w:tr>
      <w:tr w:rsidR="00DC36A4" w:rsidRPr="00D17E25" w:rsidTr="005E0B9D">
        <w:tc>
          <w:tcPr>
            <w:tcW w:w="567" w:type="dxa"/>
            <w:shd w:val="clear" w:color="auto" w:fill="auto"/>
          </w:tcPr>
          <w:p w:rsidR="00DC36A4" w:rsidRPr="00D17E25" w:rsidRDefault="00DC36A4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DC36A4" w:rsidRPr="00ED735A" w:rsidRDefault="004735A4" w:rsidP="004735A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>Układ graficzny</w:t>
            </w:r>
          </w:p>
        </w:tc>
        <w:tc>
          <w:tcPr>
            <w:tcW w:w="5387" w:type="dxa"/>
            <w:shd w:val="clear" w:color="auto" w:fill="auto"/>
          </w:tcPr>
          <w:p w:rsidR="00DC36A4" w:rsidRPr="00ED735A" w:rsidRDefault="004735A4" w:rsidP="004735A4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 xml:space="preserve">AMD Graphics </w:t>
            </w:r>
            <w:proofErr w:type="spellStart"/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>Core</w:t>
            </w:r>
            <w:proofErr w:type="spellEnd"/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>Next</w:t>
            </w:r>
            <w:proofErr w:type="spellEnd"/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 xml:space="preserve"> o mocy obliczeniowej min. 1,2 TFLOPS </w:t>
            </w:r>
          </w:p>
        </w:tc>
        <w:tc>
          <w:tcPr>
            <w:tcW w:w="790" w:type="dxa"/>
            <w:shd w:val="clear" w:color="auto" w:fill="auto"/>
          </w:tcPr>
          <w:p w:rsidR="00DC36A4" w:rsidRPr="00D17E25" w:rsidRDefault="00DC36A4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67905" w:rsidRPr="00D17E25" w:rsidTr="005E0B9D">
        <w:tc>
          <w:tcPr>
            <w:tcW w:w="567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F67905" w:rsidRPr="00ED735A" w:rsidRDefault="00F67905" w:rsidP="00F67905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>Dysk twardy</w:t>
            </w:r>
          </w:p>
        </w:tc>
        <w:tc>
          <w:tcPr>
            <w:tcW w:w="5387" w:type="dxa"/>
            <w:shd w:val="clear" w:color="auto" w:fill="auto"/>
          </w:tcPr>
          <w:p w:rsidR="00F67905" w:rsidRPr="00ED735A" w:rsidRDefault="00F67905" w:rsidP="004735A4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 xml:space="preserve">min. 500 GB; możliwość podłączenia dysku zewnętrznego </w:t>
            </w:r>
          </w:p>
        </w:tc>
        <w:tc>
          <w:tcPr>
            <w:tcW w:w="790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67905" w:rsidRPr="00D17E25" w:rsidTr="005E0B9D">
        <w:tc>
          <w:tcPr>
            <w:tcW w:w="567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F67905" w:rsidRPr="00ED735A" w:rsidRDefault="00F67905" w:rsidP="004735A4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shd w:val="clear" w:color="auto" w:fill="auto"/>
          </w:tcPr>
          <w:p w:rsidR="00F67905" w:rsidRPr="00ED735A" w:rsidRDefault="00F67905" w:rsidP="00F67905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 xml:space="preserve">- Napęd Blu-Ray </w:t>
            </w:r>
          </w:p>
          <w:p w:rsidR="00F67905" w:rsidRPr="00ED735A" w:rsidRDefault="00F67905" w:rsidP="00F67905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>- Kontroler: bezprzewodowy oraz możliwość sterowania gestami</w:t>
            </w:r>
          </w:p>
        </w:tc>
        <w:tc>
          <w:tcPr>
            <w:tcW w:w="790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67905" w:rsidRPr="00D17E25" w:rsidTr="005E0B9D">
        <w:tc>
          <w:tcPr>
            <w:tcW w:w="567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F67905" w:rsidRPr="00ED735A" w:rsidRDefault="00F67905" w:rsidP="00F67905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 xml:space="preserve">Wejścia/wyjścia </w:t>
            </w:r>
          </w:p>
        </w:tc>
        <w:tc>
          <w:tcPr>
            <w:tcW w:w="5387" w:type="dxa"/>
            <w:shd w:val="clear" w:color="auto" w:fill="auto"/>
          </w:tcPr>
          <w:p w:rsidR="00F67905" w:rsidRPr="00ED735A" w:rsidRDefault="00F67905" w:rsidP="00F67905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 xml:space="preserve"> min.: 3x USB 3.0, HDMI 1.4, AV, optyczne złącze S/PDIF, port LAN</w:t>
            </w:r>
          </w:p>
        </w:tc>
        <w:tc>
          <w:tcPr>
            <w:tcW w:w="790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67905" w:rsidRPr="00D17E25" w:rsidTr="005E0B9D">
        <w:tc>
          <w:tcPr>
            <w:tcW w:w="567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F67905" w:rsidRPr="00ED735A" w:rsidRDefault="00F67905" w:rsidP="00F67905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>Łączność</w:t>
            </w:r>
          </w:p>
        </w:tc>
        <w:tc>
          <w:tcPr>
            <w:tcW w:w="5387" w:type="dxa"/>
            <w:shd w:val="clear" w:color="auto" w:fill="auto"/>
          </w:tcPr>
          <w:p w:rsidR="00F67905" w:rsidRPr="00ED735A" w:rsidRDefault="00F67905" w:rsidP="00F67905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  <w:r w:rsidRPr="00ED735A"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  <w:t>Ethernet, Wi-Fi 802.11n</w:t>
            </w:r>
          </w:p>
        </w:tc>
        <w:tc>
          <w:tcPr>
            <w:tcW w:w="790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ED735A" w:rsidRPr="00D17E25" w:rsidTr="005E0B9D">
        <w:tc>
          <w:tcPr>
            <w:tcW w:w="567" w:type="dxa"/>
            <w:shd w:val="clear" w:color="auto" w:fill="auto"/>
          </w:tcPr>
          <w:p w:rsidR="00ED735A" w:rsidRPr="000739A6" w:rsidRDefault="00ED735A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0739A6">
              <w:rPr>
                <w:rFonts w:asciiTheme="minorHAnsi" w:hAnsiTheme="minorHAnsi"/>
                <w:b/>
                <w:sz w:val="22"/>
                <w:szCs w:val="22"/>
              </w:rPr>
              <w:t>10</w:t>
            </w:r>
          </w:p>
        </w:tc>
        <w:tc>
          <w:tcPr>
            <w:tcW w:w="8304" w:type="dxa"/>
            <w:gridSpan w:val="2"/>
          </w:tcPr>
          <w:p w:rsidR="00ED735A" w:rsidRPr="000739A6" w:rsidRDefault="00ED735A" w:rsidP="00ED735A">
            <w:pPr>
              <w:spacing w:line="100" w:lineRule="atLeas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0739A6">
              <w:rPr>
                <w:rFonts w:asciiTheme="minorHAnsi" w:hAnsiTheme="minorHAnsi"/>
                <w:b/>
                <w:sz w:val="22"/>
                <w:szCs w:val="22"/>
              </w:rPr>
              <w:t>Drukarka</w:t>
            </w:r>
            <w:r w:rsidRPr="000739A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– urządzenie wielofunkcyjne kolorowe A4, A3</w:t>
            </w:r>
          </w:p>
        </w:tc>
        <w:tc>
          <w:tcPr>
            <w:tcW w:w="790" w:type="dxa"/>
            <w:shd w:val="clear" w:color="auto" w:fill="auto"/>
          </w:tcPr>
          <w:p w:rsidR="00ED735A" w:rsidRPr="000739A6" w:rsidRDefault="00ED735A">
            <w:pPr>
              <w:pStyle w:val="Zawartotabeli"/>
              <w:rPr>
                <w:rFonts w:asciiTheme="minorHAnsi" w:hAnsiTheme="minorHAnsi"/>
                <w:b/>
                <w:sz w:val="22"/>
                <w:szCs w:val="22"/>
              </w:rPr>
            </w:pPr>
            <w:r w:rsidRPr="000739A6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</w:tr>
      <w:tr w:rsidR="00F67905" w:rsidRPr="00D17E25" w:rsidTr="005E0B9D">
        <w:tc>
          <w:tcPr>
            <w:tcW w:w="567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F67905" w:rsidRPr="00E818A0" w:rsidRDefault="00ED735A" w:rsidP="00ED735A">
            <w:pPr>
              <w:spacing w:line="100" w:lineRule="atLeast"/>
              <w:rPr>
                <w:rFonts w:asciiTheme="minorHAnsi" w:hAnsiTheme="minorHAnsi"/>
                <w:sz w:val="20"/>
                <w:szCs w:val="20"/>
              </w:rPr>
            </w:pPr>
            <w:r w:rsidRPr="00E818A0">
              <w:rPr>
                <w:rFonts w:asciiTheme="minorHAnsi" w:hAnsiTheme="minorHAnsi"/>
                <w:sz w:val="20"/>
                <w:szCs w:val="20"/>
              </w:rPr>
              <w:t xml:space="preserve">Prędkość kopiowania </w:t>
            </w:r>
          </w:p>
        </w:tc>
        <w:tc>
          <w:tcPr>
            <w:tcW w:w="5387" w:type="dxa"/>
            <w:shd w:val="clear" w:color="auto" w:fill="auto"/>
          </w:tcPr>
          <w:p w:rsidR="00ED735A" w:rsidRPr="00E818A0" w:rsidRDefault="00ED735A" w:rsidP="00ED735A">
            <w:pPr>
              <w:spacing w:line="100" w:lineRule="atLeast"/>
              <w:rPr>
                <w:rFonts w:asciiTheme="minorHAnsi" w:hAnsiTheme="minorHAnsi"/>
                <w:sz w:val="20"/>
                <w:szCs w:val="20"/>
              </w:rPr>
            </w:pPr>
            <w:r w:rsidRPr="00E818A0">
              <w:rPr>
                <w:rFonts w:asciiTheme="minorHAnsi" w:hAnsiTheme="minorHAnsi"/>
                <w:sz w:val="20"/>
                <w:szCs w:val="20"/>
              </w:rPr>
              <w:t>min. 23 kopii / min A4</w:t>
            </w:r>
          </w:p>
          <w:p w:rsidR="00F67905" w:rsidRPr="00E818A0" w:rsidRDefault="00E818A0" w:rsidP="00F67905">
            <w:pPr>
              <w:rPr>
                <w:rFonts w:asciiTheme="minorHAnsi" w:hAnsiTheme="minorHAnsi"/>
                <w:sz w:val="20"/>
                <w:szCs w:val="20"/>
              </w:rPr>
            </w:pPr>
            <w:r w:rsidRPr="00E818A0">
              <w:rPr>
                <w:rFonts w:asciiTheme="minorHAnsi" w:hAnsiTheme="minorHAnsi"/>
                <w:iCs/>
                <w:color w:val="000000"/>
                <w:sz w:val="20"/>
                <w:szCs w:val="20"/>
              </w:rPr>
              <w:t>A3 min 13str/min kolor/</w:t>
            </w:r>
            <w:proofErr w:type="spellStart"/>
            <w:r w:rsidRPr="00E818A0">
              <w:rPr>
                <w:rFonts w:asciiTheme="minorHAnsi" w:hAnsiTheme="minorHAnsi"/>
                <w:iCs/>
                <w:color w:val="000000"/>
                <w:sz w:val="20"/>
                <w:szCs w:val="20"/>
              </w:rPr>
              <w:t>cz</w:t>
            </w:r>
            <w:proofErr w:type="spellEnd"/>
            <w:r w:rsidRPr="00E818A0">
              <w:rPr>
                <w:rFonts w:asciiTheme="minorHAnsi" w:hAnsiTheme="minorHAnsi"/>
                <w:iCs/>
                <w:color w:val="000000"/>
                <w:sz w:val="20"/>
                <w:szCs w:val="20"/>
              </w:rPr>
              <w:t>-b</w:t>
            </w:r>
          </w:p>
        </w:tc>
        <w:tc>
          <w:tcPr>
            <w:tcW w:w="790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67905" w:rsidRPr="00D17E25" w:rsidTr="005E0B9D">
        <w:tc>
          <w:tcPr>
            <w:tcW w:w="567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F67905" w:rsidRPr="00E818A0" w:rsidRDefault="00E818A0" w:rsidP="00E818A0">
            <w:pPr>
              <w:rPr>
                <w:rFonts w:asciiTheme="minorHAnsi" w:eastAsia="Calibri" w:hAnsi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P</w:t>
            </w:r>
            <w:r w:rsidRPr="00E818A0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anel sterowania </w:t>
            </w:r>
          </w:p>
        </w:tc>
        <w:tc>
          <w:tcPr>
            <w:tcW w:w="5387" w:type="dxa"/>
            <w:shd w:val="clear" w:color="auto" w:fill="auto"/>
          </w:tcPr>
          <w:p w:rsidR="00F67905" w:rsidRPr="00E818A0" w:rsidRDefault="00E818A0" w:rsidP="00F67905">
            <w:pPr>
              <w:rPr>
                <w:rFonts w:asciiTheme="minorHAnsi" w:hAnsiTheme="minorHAnsi"/>
                <w:sz w:val="20"/>
                <w:szCs w:val="20"/>
              </w:rPr>
            </w:pPr>
            <w:r w:rsidRPr="00E818A0">
              <w:rPr>
                <w:rFonts w:asciiTheme="minorHAnsi" w:hAnsiTheme="minorHAnsi" w:cs="Arial"/>
                <w:color w:val="000000"/>
                <w:sz w:val="20"/>
                <w:szCs w:val="20"/>
              </w:rPr>
              <w:t>podświetlany kolorowy ekran dotykowy LCD</w:t>
            </w:r>
          </w:p>
        </w:tc>
        <w:tc>
          <w:tcPr>
            <w:tcW w:w="790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67905" w:rsidRPr="00D17E25" w:rsidTr="005E0B9D">
        <w:tc>
          <w:tcPr>
            <w:tcW w:w="567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F67905" w:rsidRPr="00E818A0" w:rsidRDefault="00F67905" w:rsidP="004735A4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shd w:val="clear" w:color="auto" w:fill="auto"/>
          </w:tcPr>
          <w:p w:rsidR="00F67905" w:rsidRPr="00E818A0" w:rsidRDefault="00E818A0" w:rsidP="00E818A0">
            <w:pPr>
              <w:rPr>
                <w:rFonts w:asciiTheme="minorHAnsi" w:eastAsia="Calibri" w:hAnsiTheme="minorHAnsi"/>
                <w:sz w:val="20"/>
                <w:szCs w:val="20"/>
              </w:rPr>
            </w:pPr>
            <w:r w:rsidRPr="00E818A0">
              <w:rPr>
                <w:rFonts w:asciiTheme="minorHAnsi" w:hAnsiTheme="minorHAnsi"/>
                <w:sz w:val="20"/>
                <w:szCs w:val="20"/>
              </w:rPr>
              <w:t xml:space="preserve">fabrycznie nowe, laserowe lub LED </w:t>
            </w:r>
          </w:p>
        </w:tc>
        <w:tc>
          <w:tcPr>
            <w:tcW w:w="790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67905" w:rsidRPr="00D17E25" w:rsidTr="005E0B9D">
        <w:tc>
          <w:tcPr>
            <w:tcW w:w="567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F67905" w:rsidRPr="00E818A0" w:rsidRDefault="00F67905" w:rsidP="004735A4">
            <w:pPr>
              <w:rPr>
                <w:rFonts w:asciiTheme="minorHAnsi" w:eastAsia="Times New Roman" w:hAnsi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shd w:val="clear" w:color="auto" w:fill="auto"/>
          </w:tcPr>
          <w:p w:rsidR="00F67905" w:rsidRPr="00E818A0" w:rsidRDefault="00E818A0" w:rsidP="00E818A0">
            <w:pPr>
              <w:rPr>
                <w:rFonts w:asciiTheme="minorHAnsi" w:eastAsia="Calibri" w:hAnsiTheme="minorHAnsi"/>
                <w:sz w:val="20"/>
                <w:szCs w:val="20"/>
              </w:rPr>
            </w:pPr>
            <w:r w:rsidRPr="00E818A0">
              <w:rPr>
                <w:rFonts w:asciiTheme="minorHAnsi" w:hAnsiTheme="minorHAnsi"/>
                <w:sz w:val="20"/>
                <w:szCs w:val="20"/>
              </w:rPr>
              <w:t>drukarka , skaner, kopiarka , fax</w:t>
            </w:r>
          </w:p>
        </w:tc>
        <w:tc>
          <w:tcPr>
            <w:tcW w:w="790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DC36A4" w:rsidRPr="00D17E25" w:rsidTr="005E0B9D">
        <w:tc>
          <w:tcPr>
            <w:tcW w:w="567" w:type="dxa"/>
            <w:shd w:val="clear" w:color="auto" w:fill="auto"/>
          </w:tcPr>
          <w:p w:rsidR="00DC36A4" w:rsidRPr="00D17E25" w:rsidRDefault="00DC36A4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DC36A4" w:rsidRPr="00E818A0" w:rsidRDefault="00DC36A4" w:rsidP="0094552E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DC36A4" w:rsidRPr="00E818A0" w:rsidRDefault="00E818A0" w:rsidP="00E818A0">
            <w:pPr>
              <w:rPr>
                <w:rFonts w:asciiTheme="minorHAnsi" w:hAnsiTheme="minorHAnsi"/>
                <w:sz w:val="20"/>
                <w:szCs w:val="20"/>
              </w:rPr>
            </w:pPr>
            <w:r w:rsidRPr="00E818A0">
              <w:rPr>
                <w:rFonts w:asciiTheme="minorHAnsi" w:hAnsiTheme="minorHAnsi"/>
                <w:bCs/>
                <w:sz w:val="20"/>
                <w:szCs w:val="20"/>
              </w:rPr>
              <w:t>a</w:t>
            </w:r>
            <w:r w:rsidRPr="00E818A0">
              <w:rPr>
                <w:rFonts w:asciiTheme="minorHAnsi" w:hAnsiTheme="minorHAnsi"/>
                <w:sz w:val="20"/>
                <w:szCs w:val="20"/>
              </w:rPr>
              <w:t xml:space="preserve">utomatyczny podajnik dokumentów wraz z </w:t>
            </w:r>
            <w:proofErr w:type="spellStart"/>
            <w:r w:rsidRPr="00E818A0">
              <w:rPr>
                <w:rFonts w:asciiTheme="minorHAnsi" w:hAnsiTheme="minorHAnsi"/>
                <w:sz w:val="20"/>
                <w:szCs w:val="20"/>
              </w:rPr>
              <w:t>duplexem</w:t>
            </w:r>
            <w:proofErr w:type="spellEnd"/>
          </w:p>
        </w:tc>
        <w:tc>
          <w:tcPr>
            <w:tcW w:w="790" w:type="dxa"/>
            <w:shd w:val="clear" w:color="auto" w:fill="auto"/>
          </w:tcPr>
          <w:p w:rsidR="00DC36A4" w:rsidRPr="00D17E25" w:rsidRDefault="00DC36A4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67905" w:rsidRPr="00D17E25" w:rsidTr="005E0B9D">
        <w:tc>
          <w:tcPr>
            <w:tcW w:w="567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F67905" w:rsidRPr="00E818A0" w:rsidRDefault="00E818A0" w:rsidP="00E818A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Pr="00E818A0">
              <w:rPr>
                <w:rFonts w:asciiTheme="minorHAnsi" w:hAnsiTheme="minorHAnsi"/>
                <w:sz w:val="20"/>
                <w:szCs w:val="20"/>
              </w:rPr>
              <w:t xml:space="preserve">odajnik </w:t>
            </w:r>
            <w:r>
              <w:rPr>
                <w:rFonts w:asciiTheme="minorHAnsi" w:hAnsiTheme="minorHAnsi"/>
                <w:sz w:val="20"/>
                <w:szCs w:val="20"/>
              </w:rPr>
              <w:t>papieru</w:t>
            </w:r>
          </w:p>
        </w:tc>
        <w:tc>
          <w:tcPr>
            <w:tcW w:w="5387" w:type="dxa"/>
            <w:shd w:val="clear" w:color="auto" w:fill="auto"/>
          </w:tcPr>
          <w:p w:rsidR="00E818A0" w:rsidRPr="00E818A0" w:rsidRDefault="00E818A0" w:rsidP="00E818A0">
            <w:pPr>
              <w:rPr>
                <w:rFonts w:asciiTheme="minorHAnsi" w:hAnsiTheme="minorHAnsi"/>
                <w:sz w:val="20"/>
                <w:szCs w:val="20"/>
              </w:rPr>
            </w:pPr>
            <w:r w:rsidRPr="00E818A0">
              <w:rPr>
                <w:rFonts w:asciiTheme="minorHAnsi" w:hAnsiTheme="minorHAnsi"/>
                <w:sz w:val="20"/>
                <w:szCs w:val="20"/>
              </w:rPr>
              <w:t>min 300 ark.</w:t>
            </w:r>
          </w:p>
          <w:p w:rsidR="00F67905" w:rsidRPr="00E818A0" w:rsidRDefault="00E818A0" w:rsidP="00E818A0">
            <w:pPr>
              <w:rPr>
                <w:rFonts w:asciiTheme="minorHAnsi" w:hAnsiTheme="minorHAnsi"/>
                <w:sz w:val="20"/>
                <w:szCs w:val="20"/>
              </w:rPr>
            </w:pPr>
            <w:r w:rsidRPr="00E818A0">
              <w:rPr>
                <w:rFonts w:asciiTheme="minorHAnsi" w:hAnsiTheme="minorHAnsi"/>
                <w:sz w:val="20"/>
                <w:szCs w:val="20"/>
              </w:rPr>
              <w:t>Drugi podajnik min 500 ark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  <w:r w:rsidR="007D6F0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D6F0B" w:rsidRPr="00E818A0">
              <w:rPr>
                <w:rFonts w:asciiTheme="minorHAnsi" w:hAnsiTheme="minorHAnsi"/>
                <w:sz w:val="20"/>
                <w:szCs w:val="20"/>
              </w:rPr>
              <w:t>wyposażony w zintegrowaną szafkę na kółkach</w:t>
            </w:r>
          </w:p>
        </w:tc>
        <w:tc>
          <w:tcPr>
            <w:tcW w:w="790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67905" w:rsidRPr="00D17E25" w:rsidTr="005E0B9D">
        <w:tc>
          <w:tcPr>
            <w:tcW w:w="567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F67905" w:rsidRPr="00E818A0" w:rsidRDefault="00F67905" w:rsidP="0094552E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F67905" w:rsidRPr="00E818A0" w:rsidRDefault="00E818A0" w:rsidP="00E818A0">
            <w:pPr>
              <w:rPr>
                <w:rFonts w:asciiTheme="minorHAnsi" w:hAnsiTheme="minorHAnsi"/>
                <w:sz w:val="20"/>
                <w:szCs w:val="20"/>
              </w:rPr>
            </w:pPr>
            <w:r w:rsidRPr="00E818A0">
              <w:rPr>
                <w:rFonts w:asciiTheme="minorHAnsi" w:hAnsiTheme="minorHAnsi"/>
                <w:sz w:val="20"/>
                <w:szCs w:val="20"/>
              </w:rPr>
              <w:t xml:space="preserve">nowe oryginalne </w:t>
            </w:r>
            <w:r w:rsidR="005F1633" w:rsidRPr="00E818A0">
              <w:rPr>
                <w:rFonts w:asciiTheme="minorHAnsi" w:hAnsiTheme="minorHAnsi"/>
                <w:b/>
                <w:sz w:val="20"/>
                <w:szCs w:val="20"/>
              </w:rPr>
              <w:t>pełno wydajne</w:t>
            </w:r>
            <w:r w:rsidRPr="00E818A0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E818A0">
              <w:rPr>
                <w:rFonts w:asciiTheme="minorHAnsi" w:hAnsiTheme="minorHAnsi"/>
                <w:sz w:val="20"/>
                <w:szCs w:val="20"/>
              </w:rPr>
              <w:t>tonery</w:t>
            </w:r>
          </w:p>
        </w:tc>
        <w:tc>
          <w:tcPr>
            <w:tcW w:w="790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67905" w:rsidRPr="00D17E25" w:rsidTr="005E0B9D">
        <w:tc>
          <w:tcPr>
            <w:tcW w:w="567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F67905" w:rsidRPr="00E818A0" w:rsidRDefault="00F67905" w:rsidP="0094552E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F67905" w:rsidRPr="00E818A0" w:rsidRDefault="00E818A0" w:rsidP="00E818A0">
            <w:pPr>
              <w:rPr>
                <w:rFonts w:asciiTheme="minorHAnsi" w:hAnsiTheme="minorHAnsi"/>
                <w:sz w:val="20"/>
                <w:szCs w:val="20"/>
              </w:rPr>
            </w:pPr>
            <w:r w:rsidRPr="00E818A0">
              <w:rPr>
                <w:rFonts w:asciiTheme="minorHAnsi" w:hAnsiTheme="minorHAnsi"/>
                <w:sz w:val="20"/>
                <w:szCs w:val="20"/>
              </w:rPr>
              <w:t>moduł drukarki A3</w:t>
            </w:r>
          </w:p>
        </w:tc>
        <w:tc>
          <w:tcPr>
            <w:tcW w:w="790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67905" w:rsidRPr="00D17E25" w:rsidTr="005E0B9D">
        <w:tc>
          <w:tcPr>
            <w:tcW w:w="567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F67905" w:rsidRPr="00E818A0" w:rsidRDefault="00F67905" w:rsidP="0094552E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F67905" w:rsidRPr="00E818A0" w:rsidRDefault="00E818A0" w:rsidP="00E818A0">
            <w:pPr>
              <w:rPr>
                <w:rFonts w:asciiTheme="minorHAnsi" w:hAnsiTheme="minorHAnsi"/>
                <w:sz w:val="20"/>
                <w:szCs w:val="20"/>
              </w:rPr>
            </w:pPr>
            <w:r w:rsidRPr="00E818A0">
              <w:rPr>
                <w:rFonts w:asciiTheme="minorHAnsi" w:hAnsiTheme="minorHAnsi"/>
                <w:sz w:val="20"/>
                <w:szCs w:val="20"/>
              </w:rPr>
              <w:t>wbudowana wewnętrzna karta sieciowa,  port USB</w:t>
            </w:r>
          </w:p>
        </w:tc>
        <w:tc>
          <w:tcPr>
            <w:tcW w:w="790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F67905" w:rsidRPr="00D17E25" w:rsidTr="005E0B9D">
        <w:tc>
          <w:tcPr>
            <w:tcW w:w="567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F67905" w:rsidRPr="00E818A0" w:rsidRDefault="00F67905" w:rsidP="0094552E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F67905" w:rsidRPr="00E818A0" w:rsidRDefault="00E818A0" w:rsidP="00E818A0">
            <w:pPr>
              <w:rPr>
                <w:rFonts w:asciiTheme="minorHAnsi" w:hAnsiTheme="minorHAnsi"/>
                <w:sz w:val="20"/>
                <w:szCs w:val="20"/>
              </w:rPr>
            </w:pPr>
            <w:r w:rsidRPr="00E818A0">
              <w:rPr>
                <w:rFonts w:asciiTheme="minorHAnsi" w:hAnsiTheme="minorHAnsi"/>
                <w:sz w:val="20"/>
                <w:szCs w:val="20"/>
              </w:rPr>
              <w:t>moduł skanera sieciowego kolor A3</w:t>
            </w:r>
          </w:p>
        </w:tc>
        <w:tc>
          <w:tcPr>
            <w:tcW w:w="790" w:type="dxa"/>
            <w:shd w:val="clear" w:color="auto" w:fill="auto"/>
          </w:tcPr>
          <w:p w:rsidR="00F67905" w:rsidRPr="00D17E25" w:rsidRDefault="00F6790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E818A0" w:rsidRPr="00D17E25" w:rsidTr="005E0B9D">
        <w:tc>
          <w:tcPr>
            <w:tcW w:w="567" w:type="dxa"/>
            <w:shd w:val="clear" w:color="auto" w:fill="auto"/>
          </w:tcPr>
          <w:p w:rsidR="00E818A0" w:rsidRPr="00D17E25" w:rsidRDefault="00E818A0">
            <w:pPr>
              <w:pStyle w:val="Zawartotabeli"/>
              <w:rPr>
                <w:b/>
                <w:sz w:val="22"/>
                <w:szCs w:val="22"/>
              </w:rPr>
            </w:pPr>
          </w:p>
        </w:tc>
        <w:tc>
          <w:tcPr>
            <w:tcW w:w="2917" w:type="dxa"/>
          </w:tcPr>
          <w:p w:rsidR="00E818A0" w:rsidRPr="00E818A0" w:rsidRDefault="00E818A0" w:rsidP="0094552E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E818A0" w:rsidRPr="00E818A0" w:rsidRDefault="00E818A0" w:rsidP="00E818A0">
            <w:pPr>
              <w:rPr>
                <w:rFonts w:asciiTheme="minorHAnsi" w:hAnsiTheme="minorHAnsi"/>
                <w:sz w:val="20"/>
                <w:szCs w:val="20"/>
              </w:rPr>
            </w:pPr>
            <w:r w:rsidRPr="00E818A0">
              <w:rPr>
                <w:rFonts w:asciiTheme="minorHAnsi" w:hAnsiTheme="minorHAnsi"/>
                <w:sz w:val="20"/>
                <w:szCs w:val="20"/>
              </w:rPr>
              <w:t>możliwość nakładania ograniczeń ilościowych na liczbę drukowanych stron oraz na koszty wydruku dla poszczególnych użytkowników</w:t>
            </w:r>
          </w:p>
        </w:tc>
        <w:tc>
          <w:tcPr>
            <w:tcW w:w="790" w:type="dxa"/>
            <w:shd w:val="clear" w:color="auto" w:fill="auto"/>
          </w:tcPr>
          <w:p w:rsidR="00E818A0" w:rsidRPr="00D17E25" w:rsidRDefault="00E818A0">
            <w:pPr>
              <w:pStyle w:val="Zawartotabeli"/>
              <w:rPr>
                <w:sz w:val="22"/>
                <w:szCs w:val="22"/>
              </w:rPr>
            </w:pPr>
          </w:p>
        </w:tc>
      </w:tr>
    </w:tbl>
    <w:p w:rsidR="00702347" w:rsidRDefault="00702347"/>
    <w:p w:rsidR="00702347" w:rsidRDefault="00702347"/>
    <w:p w:rsidR="00702347" w:rsidRDefault="00702347">
      <w:bookmarkStart w:id="0" w:name="_GoBack"/>
      <w:bookmarkEnd w:id="0"/>
    </w:p>
    <w:sectPr w:rsidR="00702347" w:rsidSect="00000C46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163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9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1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3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5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7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9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1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3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54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9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1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3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5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7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9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1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3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54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0"/>
        </w:tabs>
        <w:ind w:left="39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1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3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5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7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9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1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3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54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3" w15:restartNumberingAfterBreak="0">
    <w:nsid w:val="033E7D99"/>
    <w:multiLevelType w:val="hybridMultilevel"/>
    <w:tmpl w:val="4ED0030E"/>
    <w:lvl w:ilvl="0" w:tplc="AC8AAB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6E74DD"/>
    <w:multiLevelType w:val="multilevel"/>
    <w:tmpl w:val="11589DB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5" w15:restartNumberingAfterBreak="0">
    <w:nsid w:val="0C206BB8"/>
    <w:multiLevelType w:val="hybridMultilevel"/>
    <w:tmpl w:val="93E0819A"/>
    <w:lvl w:ilvl="0" w:tplc="AC8AAB3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FCF1B4B"/>
    <w:multiLevelType w:val="hybridMultilevel"/>
    <w:tmpl w:val="98EE6E32"/>
    <w:lvl w:ilvl="0" w:tplc="AC8AAB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C042C0"/>
    <w:multiLevelType w:val="hybridMultilevel"/>
    <w:tmpl w:val="0024E5C4"/>
    <w:lvl w:ilvl="0" w:tplc="AC8AAB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75F5F"/>
    <w:multiLevelType w:val="hybridMultilevel"/>
    <w:tmpl w:val="1A4ADBA0"/>
    <w:lvl w:ilvl="0" w:tplc="AC8AAB38">
      <w:start w:val="1"/>
      <w:numFmt w:val="bullet"/>
      <w:lvlText w:val="-"/>
      <w:lvlJc w:val="left"/>
      <w:pPr>
        <w:ind w:left="108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9" w15:restartNumberingAfterBreak="0">
    <w:nsid w:val="24BF77B9"/>
    <w:multiLevelType w:val="multilevel"/>
    <w:tmpl w:val="7F7898C4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0" w15:restartNumberingAfterBreak="0">
    <w:nsid w:val="26427D25"/>
    <w:multiLevelType w:val="hybridMultilevel"/>
    <w:tmpl w:val="951CFDE4"/>
    <w:lvl w:ilvl="0" w:tplc="AC8AAB3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CF57A19"/>
    <w:multiLevelType w:val="hybridMultilevel"/>
    <w:tmpl w:val="C422F012"/>
    <w:lvl w:ilvl="0" w:tplc="AC8AAB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9C3400"/>
    <w:multiLevelType w:val="hybridMultilevel"/>
    <w:tmpl w:val="2E68A9A4"/>
    <w:lvl w:ilvl="0" w:tplc="AC8AAB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B836E4"/>
    <w:multiLevelType w:val="hybridMultilevel"/>
    <w:tmpl w:val="3328F2BA"/>
    <w:lvl w:ilvl="0" w:tplc="AC8AAB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079E3"/>
    <w:multiLevelType w:val="hybridMultilevel"/>
    <w:tmpl w:val="BDB2C798"/>
    <w:lvl w:ilvl="0" w:tplc="AC8AAB3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9DD2B7A"/>
    <w:multiLevelType w:val="multilevel"/>
    <w:tmpl w:val="64DA83FC"/>
    <w:lvl w:ilvl="0">
      <w:start w:val="1"/>
      <w:numFmt w:val="bullet"/>
      <w:lvlText w:val="-"/>
      <w:lvlJc w:val="left"/>
      <w:pPr>
        <w:tabs>
          <w:tab w:val="num" w:pos="0"/>
        </w:tabs>
        <w:ind w:left="3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1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3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5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7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9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1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3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54" w:hanging="360"/>
      </w:pPr>
      <w:rPr>
        <w:rFonts w:ascii="Wingdings" w:hAnsi="Wingdings" w:cs="Wingdings"/>
      </w:rPr>
    </w:lvl>
  </w:abstractNum>
  <w:abstractNum w:abstractNumId="26" w15:restartNumberingAfterBreak="0">
    <w:nsid w:val="5B185FD2"/>
    <w:multiLevelType w:val="hybridMultilevel"/>
    <w:tmpl w:val="7226B764"/>
    <w:lvl w:ilvl="0" w:tplc="AC8AAB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D6FB8"/>
    <w:multiLevelType w:val="hybridMultilevel"/>
    <w:tmpl w:val="887A120C"/>
    <w:lvl w:ilvl="0" w:tplc="AC8AAB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F0BCE"/>
    <w:multiLevelType w:val="hybridMultilevel"/>
    <w:tmpl w:val="4552DB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A1569D5"/>
    <w:multiLevelType w:val="multilevel"/>
    <w:tmpl w:val="A4EC6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3F4B31"/>
    <w:multiLevelType w:val="multilevel"/>
    <w:tmpl w:val="D00AACC6"/>
    <w:lvl w:ilvl="0">
      <w:start w:val="1"/>
      <w:numFmt w:val="bullet"/>
      <w:lvlText w:val="-"/>
      <w:lvlJc w:val="left"/>
      <w:pPr>
        <w:tabs>
          <w:tab w:val="num" w:pos="0"/>
        </w:tabs>
        <w:ind w:left="3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1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3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5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7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9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1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3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54" w:hanging="360"/>
      </w:pPr>
      <w:rPr>
        <w:rFonts w:ascii="Wingdings" w:hAnsi="Wingdings" w:cs="Wingdings"/>
      </w:rPr>
    </w:lvl>
  </w:abstractNum>
  <w:abstractNum w:abstractNumId="31" w15:restartNumberingAfterBreak="0">
    <w:nsid w:val="709C6ADF"/>
    <w:multiLevelType w:val="hybridMultilevel"/>
    <w:tmpl w:val="FB2AFBCE"/>
    <w:lvl w:ilvl="0" w:tplc="AC8AAB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6660B2"/>
    <w:multiLevelType w:val="hybridMultilevel"/>
    <w:tmpl w:val="CBD0704E"/>
    <w:lvl w:ilvl="0" w:tplc="AC8AAB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31"/>
  </w:num>
  <w:num w:numId="16">
    <w:abstractNumId w:val="29"/>
  </w:num>
  <w:num w:numId="17">
    <w:abstractNumId w:val="21"/>
  </w:num>
  <w:num w:numId="18">
    <w:abstractNumId w:val="26"/>
  </w:num>
  <w:num w:numId="19">
    <w:abstractNumId w:val="23"/>
  </w:num>
  <w:num w:numId="20">
    <w:abstractNumId w:val="18"/>
  </w:num>
  <w:num w:numId="21">
    <w:abstractNumId w:val="25"/>
  </w:num>
  <w:num w:numId="22">
    <w:abstractNumId w:val="30"/>
  </w:num>
  <w:num w:numId="23">
    <w:abstractNumId w:val="27"/>
  </w:num>
  <w:num w:numId="24">
    <w:abstractNumId w:val="28"/>
  </w:num>
  <w:num w:numId="25">
    <w:abstractNumId w:val="20"/>
  </w:num>
  <w:num w:numId="26">
    <w:abstractNumId w:val="24"/>
  </w:num>
  <w:num w:numId="27">
    <w:abstractNumId w:val="17"/>
  </w:num>
  <w:num w:numId="28">
    <w:abstractNumId w:val="16"/>
  </w:num>
  <w:num w:numId="29">
    <w:abstractNumId w:val="14"/>
  </w:num>
  <w:num w:numId="30">
    <w:abstractNumId w:val="19"/>
  </w:num>
  <w:num w:numId="31">
    <w:abstractNumId w:val="15"/>
  </w:num>
  <w:num w:numId="32">
    <w:abstractNumId w:val="22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962"/>
    <w:rsid w:val="00000C46"/>
    <w:rsid w:val="00010013"/>
    <w:rsid w:val="000105CE"/>
    <w:rsid w:val="00026ADF"/>
    <w:rsid w:val="00027637"/>
    <w:rsid w:val="00067A4C"/>
    <w:rsid w:val="000739A6"/>
    <w:rsid w:val="000B57F5"/>
    <w:rsid w:val="000B7D0B"/>
    <w:rsid w:val="000C52EB"/>
    <w:rsid w:val="000D3961"/>
    <w:rsid w:val="000F2F89"/>
    <w:rsid w:val="00123A5C"/>
    <w:rsid w:val="001314D1"/>
    <w:rsid w:val="001443A6"/>
    <w:rsid w:val="001478B6"/>
    <w:rsid w:val="00177BC1"/>
    <w:rsid w:val="00196FB1"/>
    <w:rsid w:val="001B306B"/>
    <w:rsid w:val="001C1C2C"/>
    <w:rsid w:val="00201895"/>
    <w:rsid w:val="002023FF"/>
    <w:rsid w:val="0022590D"/>
    <w:rsid w:val="0026201E"/>
    <w:rsid w:val="002864B5"/>
    <w:rsid w:val="002A77AC"/>
    <w:rsid w:val="002B0DE0"/>
    <w:rsid w:val="00307F19"/>
    <w:rsid w:val="003102EB"/>
    <w:rsid w:val="0035198F"/>
    <w:rsid w:val="003640B4"/>
    <w:rsid w:val="00370FFC"/>
    <w:rsid w:val="003F5903"/>
    <w:rsid w:val="004735A4"/>
    <w:rsid w:val="00485604"/>
    <w:rsid w:val="004B61AB"/>
    <w:rsid w:val="004E490D"/>
    <w:rsid w:val="00544968"/>
    <w:rsid w:val="005457AD"/>
    <w:rsid w:val="005A7BFD"/>
    <w:rsid w:val="005C012B"/>
    <w:rsid w:val="005C350E"/>
    <w:rsid w:val="005D77C7"/>
    <w:rsid w:val="005E0B9D"/>
    <w:rsid w:val="005F1633"/>
    <w:rsid w:val="00612C4F"/>
    <w:rsid w:val="006259F9"/>
    <w:rsid w:val="00651C72"/>
    <w:rsid w:val="00673BEE"/>
    <w:rsid w:val="006C1566"/>
    <w:rsid w:val="006C5A4A"/>
    <w:rsid w:val="00702347"/>
    <w:rsid w:val="0071019C"/>
    <w:rsid w:val="00710D01"/>
    <w:rsid w:val="00711884"/>
    <w:rsid w:val="00783637"/>
    <w:rsid w:val="007949DB"/>
    <w:rsid w:val="007D6F0B"/>
    <w:rsid w:val="008029C2"/>
    <w:rsid w:val="00861565"/>
    <w:rsid w:val="00885634"/>
    <w:rsid w:val="00894FB1"/>
    <w:rsid w:val="008B1C46"/>
    <w:rsid w:val="00902EE7"/>
    <w:rsid w:val="009053FB"/>
    <w:rsid w:val="00910962"/>
    <w:rsid w:val="00916310"/>
    <w:rsid w:val="00917342"/>
    <w:rsid w:val="009434BF"/>
    <w:rsid w:val="0094552E"/>
    <w:rsid w:val="00950A44"/>
    <w:rsid w:val="009B065A"/>
    <w:rsid w:val="00A05D25"/>
    <w:rsid w:val="00A278DE"/>
    <w:rsid w:val="00A305F9"/>
    <w:rsid w:val="00A35C00"/>
    <w:rsid w:val="00A405D2"/>
    <w:rsid w:val="00A73EFC"/>
    <w:rsid w:val="00A83799"/>
    <w:rsid w:val="00AE7D79"/>
    <w:rsid w:val="00B00E41"/>
    <w:rsid w:val="00B06C85"/>
    <w:rsid w:val="00B15F91"/>
    <w:rsid w:val="00B15FB6"/>
    <w:rsid w:val="00B4718C"/>
    <w:rsid w:val="00B77ECF"/>
    <w:rsid w:val="00BB7039"/>
    <w:rsid w:val="00BD09BC"/>
    <w:rsid w:val="00BD5955"/>
    <w:rsid w:val="00C17C52"/>
    <w:rsid w:val="00C3643C"/>
    <w:rsid w:val="00D17E25"/>
    <w:rsid w:val="00D375D6"/>
    <w:rsid w:val="00D65366"/>
    <w:rsid w:val="00D8051A"/>
    <w:rsid w:val="00D92138"/>
    <w:rsid w:val="00D96419"/>
    <w:rsid w:val="00DC36A4"/>
    <w:rsid w:val="00DD4DE9"/>
    <w:rsid w:val="00DD6DF3"/>
    <w:rsid w:val="00DE2DB6"/>
    <w:rsid w:val="00E47A23"/>
    <w:rsid w:val="00E55615"/>
    <w:rsid w:val="00E6669A"/>
    <w:rsid w:val="00E818A0"/>
    <w:rsid w:val="00EA176C"/>
    <w:rsid w:val="00ED0D99"/>
    <w:rsid w:val="00ED735A"/>
    <w:rsid w:val="00EE0CAB"/>
    <w:rsid w:val="00F107AA"/>
    <w:rsid w:val="00F300BE"/>
    <w:rsid w:val="00F67905"/>
    <w:rsid w:val="00F9736C"/>
    <w:rsid w:val="00FE2607"/>
    <w:rsid w:val="00FE3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3DB70C5-C011-4F7A-9A30-8A79C2F7B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52EB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0C52EB"/>
    <w:pPr>
      <w:spacing w:before="28" w:after="28" w:line="100" w:lineRule="atLeast"/>
      <w:outlineLvl w:val="0"/>
    </w:pPr>
    <w:rPr>
      <w:rFonts w:eastAsia="Times New Roman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2C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Tekstpodstawowy"/>
    <w:qFormat/>
    <w:rsid w:val="000C52EB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font163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0C52EB"/>
    <w:rPr>
      <w:rFonts w:ascii="Symbol" w:hAnsi="Symbol" w:cs="Symbol"/>
    </w:rPr>
  </w:style>
  <w:style w:type="character" w:customStyle="1" w:styleId="WW8Num2z1">
    <w:name w:val="WW8Num2z1"/>
    <w:rsid w:val="000C52EB"/>
    <w:rPr>
      <w:rFonts w:ascii="Courier New" w:hAnsi="Courier New" w:cs="Courier New"/>
    </w:rPr>
  </w:style>
  <w:style w:type="character" w:customStyle="1" w:styleId="WW8Num2z2">
    <w:name w:val="WW8Num2z2"/>
    <w:rsid w:val="000C52EB"/>
    <w:rPr>
      <w:rFonts w:ascii="Wingdings" w:hAnsi="Wingdings" w:cs="Wingdings"/>
    </w:rPr>
  </w:style>
  <w:style w:type="character" w:customStyle="1" w:styleId="WW8Num3z0">
    <w:name w:val="WW8Num3z0"/>
    <w:rsid w:val="000C52EB"/>
    <w:rPr>
      <w:rFonts w:ascii="Symbol" w:hAnsi="Symbol" w:cs="Symbol"/>
    </w:rPr>
  </w:style>
  <w:style w:type="character" w:customStyle="1" w:styleId="WW8Num3z1">
    <w:name w:val="WW8Num3z1"/>
    <w:rsid w:val="000C52EB"/>
    <w:rPr>
      <w:rFonts w:ascii="Courier New" w:hAnsi="Courier New" w:cs="Courier New"/>
    </w:rPr>
  </w:style>
  <w:style w:type="character" w:customStyle="1" w:styleId="WW8Num3z2">
    <w:name w:val="WW8Num3z2"/>
    <w:rsid w:val="000C52EB"/>
    <w:rPr>
      <w:rFonts w:ascii="Wingdings" w:hAnsi="Wingdings" w:cs="Wingdings"/>
    </w:rPr>
  </w:style>
  <w:style w:type="character" w:customStyle="1" w:styleId="WW8Num4z0">
    <w:name w:val="WW8Num4z0"/>
    <w:rsid w:val="000C52EB"/>
    <w:rPr>
      <w:rFonts w:ascii="Symbol" w:hAnsi="Symbol" w:cs="Symbol"/>
    </w:rPr>
  </w:style>
  <w:style w:type="character" w:customStyle="1" w:styleId="WW8Num4z1">
    <w:name w:val="WW8Num4z1"/>
    <w:rsid w:val="000C52EB"/>
    <w:rPr>
      <w:rFonts w:ascii="Courier New" w:hAnsi="Courier New" w:cs="Courier New"/>
    </w:rPr>
  </w:style>
  <w:style w:type="character" w:customStyle="1" w:styleId="WW8Num4z2">
    <w:name w:val="WW8Num4z2"/>
    <w:rsid w:val="000C52EB"/>
    <w:rPr>
      <w:rFonts w:ascii="Wingdings" w:hAnsi="Wingdings" w:cs="Wingdings"/>
    </w:rPr>
  </w:style>
  <w:style w:type="character" w:customStyle="1" w:styleId="WW8Num5z0">
    <w:name w:val="WW8Num5z0"/>
    <w:rsid w:val="000C52EB"/>
    <w:rPr>
      <w:rFonts w:ascii="Symbol" w:hAnsi="Symbol" w:cs="Symbol"/>
    </w:rPr>
  </w:style>
  <w:style w:type="character" w:customStyle="1" w:styleId="WW8Num5z1">
    <w:name w:val="WW8Num5z1"/>
    <w:rsid w:val="000C52EB"/>
    <w:rPr>
      <w:rFonts w:ascii="Courier New" w:hAnsi="Courier New" w:cs="Courier New"/>
    </w:rPr>
  </w:style>
  <w:style w:type="character" w:customStyle="1" w:styleId="WW8Num5z2">
    <w:name w:val="WW8Num5z2"/>
    <w:rsid w:val="000C52EB"/>
    <w:rPr>
      <w:rFonts w:ascii="Wingdings" w:hAnsi="Wingdings" w:cs="Wingdings"/>
    </w:rPr>
  </w:style>
  <w:style w:type="character" w:customStyle="1" w:styleId="WW8Num6z0">
    <w:name w:val="WW8Num6z0"/>
    <w:rsid w:val="000C52EB"/>
    <w:rPr>
      <w:rFonts w:ascii="Symbol" w:hAnsi="Symbol" w:cs="Symbol"/>
    </w:rPr>
  </w:style>
  <w:style w:type="character" w:customStyle="1" w:styleId="WW8Num6z1">
    <w:name w:val="WW8Num6z1"/>
    <w:rsid w:val="000C52EB"/>
    <w:rPr>
      <w:rFonts w:ascii="Courier New" w:hAnsi="Courier New" w:cs="Courier New"/>
    </w:rPr>
  </w:style>
  <w:style w:type="character" w:customStyle="1" w:styleId="WW8Num6z2">
    <w:name w:val="WW8Num6z2"/>
    <w:rsid w:val="000C52EB"/>
    <w:rPr>
      <w:rFonts w:ascii="Wingdings" w:hAnsi="Wingdings" w:cs="Wingdings"/>
    </w:rPr>
  </w:style>
  <w:style w:type="character" w:customStyle="1" w:styleId="WW8Num7z0">
    <w:name w:val="WW8Num7z0"/>
    <w:rsid w:val="000C52EB"/>
    <w:rPr>
      <w:rFonts w:ascii="Symbol" w:hAnsi="Symbol" w:cs="Symbol"/>
    </w:rPr>
  </w:style>
  <w:style w:type="character" w:customStyle="1" w:styleId="WW8Num7z1">
    <w:name w:val="WW8Num7z1"/>
    <w:rsid w:val="000C52EB"/>
    <w:rPr>
      <w:rFonts w:ascii="Courier New" w:hAnsi="Courier New" w:cs="Courier New"/>
    </w:rPr>
  </w:style>
  <w:style w:type="character" w:customStyle="1" w:styleId="WW8Num7z2">
    <w:name w:val="WW8Num7z2"/>
    <w:rsid w:val="000C52EB"/>
    <w:rPr>
      <w:rFonts w:ascii="Wingdings" w:hAnsi="Wingdings" w:cs="Wingdings"/>
    </w:rPr>
  </w:style>
  <w:style w:type="character" w:customStyle="1" w:styleId="WW8Num8z0">
    <w:name w:val="WW8Num8z0"/>
    <w:rsid w:val="000C52EB"/>
    <w:rPr>
      <w:rFonts w:ascii="Symbol" w:hAnsi="Symbol" w:cs="Symbol"/>
    </w:rPr>
  </w:style>
  <w:style w:type="character" w:customStyle="1" w:styleId="WW8Num8z1">
    <w:name w:val="WW8Num8z1"/>
    <w:rsid w:val="000C52EB"/>
    <w:rPr>
      <w:rFonts w:ascii="Courier New" w:hAnsi="Courier New" w:cs="Courier New"/>
    </w:rPr>
  </w:style>
  <w:style w:type="character" w:customStyle="1" w:styleId="WW8Num8z2">
    <w:name w:val="WW8Num8z2"/>
    <w:rsid w:val="000C52EB"/>
    <w:rPr>
      <w:rFonts w:ascii="Wingdings" w:hAnsi="Wingdings" w:cs="Wingdings"/>
    </w:rPr>
  </w:style>
  <w:style w:type="character" w:customStyle="1" w:styleId="WW8Num9z0">
    <w:name w:val="WW8Num9z0"/>
    <w:rsid w:val="000C52EB"/>
    <w:rPr>
      <w:rFonts w:ascii="Symbol" w:hAnsi="Symbol" w:cs="Symbol"/>
    </w:rPr>
  </w:style>
  <w:style w:type="character" w:customStyle="1" w:styleId="WW8Num9z1">
    <w:name w:val="WW8Num9z1"/>
    <w:rsid w:val="000C52EB"/>
    <w:rPr>
      <w:rFonts w:ascii="Courier New" w:hAnsi="Courier New" w:cs="Courier New"/>
    </w:rPr>
  </w:style>
  <w:style w:type="character" w:customStyle="1" w:styleId="WW8Num9z2">
    <w:name w:val="WW8Num9z2"/>
    <w:rsid w:val="000C52EB"/>
    <w:rPr>
      <w:rFonts w:ascii="Wingdings" w:hAnsi="Wingdings" w:cs="Wingdings"/>
    </w:rPr>
  </w:style>
  <w:style w:type="character" w:customStyle="1" w:styleId="WW8Num10z0">
    <w:name w:val="WW8Num10z0"/>
    <w:rsid w:val="000C52EB"/>
    <w:rPr>
      <w:rFonts w:ascii="Symbol" w:hAnsi="Symbol" w:cs="Symbol"/>
    </w:rPr>
  </w:style>
  <w:style w:type="character" w:customStyle="1" w:styleId="WW8Num10z1">
    <w:name w:val="WW8Num10z1"/>
    <w:rsid w:val="000C52EB"/>
    <w:rPr>
      <w:rFonts w:ascii="Courier New" w:hAnsi="Courier New" w:cs="Courier New"/>
    </w:rPr>
  </w:style>
  <w:style w:type="character" w:customStyle="1" w:styleId="WW8Num10z2">
    <w:name w:val="WW8Num10z2"/>
    <w:rsid w:val="000C52EB"/>
    <w:rPr>
      <w:rFonts w:ascii="Wingdings" w:hAnsi="Wingdings" w:cs="Wingdings"/>
    </w:rPr>
  </w:style>
  <w:style w:type="character" w:customStyle="1" w:styleId="WW8Num11z0">
    <w:name w:val="WW8Num11z0"/>
    <w:rsid w:val="000C52EB"/>
    <w:rPr>
      <w:rFonts w:ascii="Symbol" w:hAnsi="Symbol" w:cs="Symbol"/>
    </w:rPr>
  </w:style>
  <w:style w:type="character" w:customStyle="1" w:styleId="WW8Num11z1">
    <w:name w:val="WW8Num11z1"/>
    <w:rsid w:val="000C52EB"/>
    <w:rPr>
      <w:rFonts w:ascii="Courier New" w:hAnsi="Courier New" w:cs="Courier New"/>
    </w:rPr>
  </w:style>
  <w:style w:type="character" w:customStyle="1" w:styleId="WW8Num11z2">
    <w:name w:val="WW8Num11z2"/>
    <w:rsid w:val="000C52EB"/>
    <w:rPr>
      <w:rFonts w:ascii="Wingdings" w:hAnsi="Wingdings" w:cs="Wingdings"/>
    </w:rPr>
  </w:style>
  <w:style w:type="character" w:customStyle="1" w:styleId="WW8Num12z0">
    <w:name w:val="WW8Num12z0"/>
    <w:rsid w:val="000C52EB"/>
    <w:rPr>
      <w:rFonts w:ascii="Symbol" w:hAnsi="Symbol" w:cs="Symbol"/>
    </w:rPr>
  </w:style>
  <w:style w:type="character" w:customStyle="1" w:styleId="WW8Num12z1">
    <w:name w:val="WW8Num12z1"/>
    <w:rsid w:val="000C52EB"/>
    <w:rPr>
      <w:rFonts w:ascii="Courier New" w:hAnsi="Courier New" w:cs="Courier New"/>
    </w:rPr>
  </w:style>
  <w:style w:type="character" w:customStyle="1" w:styleId="WW8Num12z2">
    <w:name w:val="WW8Num12z2"/>
    <w:rsid w:val="000C52EB"/>
    <w:rPr>
      <w:rFonts w:ascii="Wingdings" w:hAnsi="Wingdings" w:cs="Wingdings"/>
    </w:rPr>
  </w:style>
  <w:style w:type="character" w:customStyle="1" w:styleId="WW8Num13z0">
    <w:name w:val="WW8Num13z0"/>
    <w:rsid w:val="000C52EB"/>
    <w:rPr>
      <w:rFonts w:ascii="Wingdings" w:hAnsi="Wingdings" w:cs="Wingdings"/>
    </w:rPr>
  </w:style>
  <w:style w:type="character" w:customStyle="1" w:styleId="Domylnaczcionkaakapitu2">
    <w:name w:val="Domyślna czcionka akapitu2"/>
    <w:rsid w:val="000C52EB"/>
  </w:style>
  <w:style w:type="character" w:customStyle="1" w:styleId="WW8Num13z1">
    <w:name w:val="WW8Num13z1"/>
    <w:rsid w:val="000C52EB"/>
    <w:rPr>
      <w:rFonts w:ascii="Courier New" w:hAnsi="Courier New" w:cs="Courier New"/>
    </w:rPr>
  </w:style>
  <w:style w:type="character" w:customStyle="1" w:styleId="WW8Num13z3">
    <w:name w:val="WW8Num13z3"/>
    <w:rsid w:val="000C52EB"/>
    <w:rPr>
      <w:rFonts w:ascii="Symbol" w:hAnsi="Symbol" w:cs="Symbol"/>
    </w:rPr>
  </w:style>
  <w:style w:type="character" w:customStyle="1" w:styleId="Domylnaczcionkaakapitu1">
    <w:name w:val="Domyślna czcionka akapitu1"/>
    <w:rsid w:val="000C52EB"/>
  </w:style>
  <w:style w:type="character" w:styleId="Hipercze">
    <w:name w:val="Hyperlink"/>
    <w:rsid w:val="000C52EB"/>
    <w:rPr>
      <w:color w:val="000080"/>
      <w:u w:val="single"/>
    </w:rPr>
  </w:style>
  <w:style w:type="character" w:customStyle="1" w:styleId="Domylnaczcionkaakapitu3">
    <w:name w:val="Domyślna czcionka akapitu3"/>
    <w:rsid w:val="000C52EB"/>
  </w:style>
  <w:style w:type="character" w:customStyle="1" w:styleId="apple-converted-space">
    <w:name w:val="apple-converted-space"/>
    <w:basedOn w:val="Domylnaczcionkaakapitu3"/>
    <w:rsid w:val="000C52EB"/>
  </w:style>
  <w:style w:type="character" w:customStyle="1" w:styleId="ListLabel2">
    <w:name w:val="ListLabel 2"/>
    <w:rsid w:val="000C52EB"/>
    <w:rPr>
      <w:rFonts w:cs="Courier New"/>
    </w:rPr>
  </w:style>
  <w:style w:type="character" w:customStyle="1" w:styleId="ListLabel1">
    <w:name w:val="ListLabel 1"/>
    <w:rsid w:val="000C52EB"/>
    <w:rPr>
      <w:sz w:val="20"/>
    </w:rPr>
  </w:style>
  <w:style w:type="character" w:customStyle="1" w:styleId="bold">
    <w:name w:val="bold"/>
    <w:basedOn w:val="Domylnaczcionkaakapitu3"/>
    <w:rsid w:val="000C52EB"/>
  </w:style>
  <w:style w:type="paragraph" w:customStyle="1" w:styleId="Nagwek30">
    <w:name w:val="Nagłówek3"/>
    <w:basedOn w:val="Normalny"/>
    <w:next w:val="Tekstpodstawowy"/>
    <w:rsid w:val="000C52E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0C52EB"/>
    <w:pPr>
      <w:spacing w:after="120"/>
    </w:pPr>
  </w:style>
  <w:style w:type="paragraph" w:styleId="Lista">
    <w:name w:val="List"/>
    <w:basedOn w:val="Tekstpodstawowy"/>
    <w:rsid w:val="000C52EB"/>
    <w:rPr>
      <w:rFonts w:cs="Tahoma"/>
    </w:rPr>
  </w:style>
  <w:style w:type="paragraph" w:customStyle="1" w:styleId="Podpis3">
    <w:name w:val="Podpis3"/>
    <w:basedOn w:val="Normalny"/>
    <w:rsid w:val="000C52E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C52EB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0C52E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0C52EB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0C52E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0C52EB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0C52EB"/>
    <w:pPr>
      <w:suppressLineNumbers/>
    </w:pPr>
  </w:style>
  <w:style w:type="paragraph" w:customStyle="1" w:styleId="NormalnyWeb1">
    <w:name w:val="Normalny (Web)1"/>
    <w:basedOn w:val="Normalny"/>
    <w:rsid w:val="000C52EB"/>
    <w:pPr>
      <w:spacing w:before="28" w:after="28" w:line="100" w:lineRule="atLeast"/>
    </w:pPr>
    <w:rPr>
      <w:rFonts w:eastAsia="Times New Roman"/>
    </w:rPr>
  </w:style>
  <w:style w:type="paragraph" w:customStyle="1" w:styleId="Akapitzlist1">
    <w:name w:val="Akapit z listą1"/>
    <w:basedOn w:val="Normalny"/>
    <w:rsid w:val="000C52EB"/>
    <w:pPr>
      <w:ind w:left="720"/>
    </w:pPr>
  </w:style>
  <w:style w:type="paragraph" w:styleId="Akapitzlist">
    <w:name w:val="List Paragraph"/>
    <w:basedOn w:val="Normalny"/>
    <w:uiPriority w:val="34"/>
    <w:qFormat/>
    <w:rsid w:val="000C52EB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Nagwektabeli">
    <w:name w:val="Nagłówek tabeli"/>
    <w:basedOn w:val="Zawartotabeli"/>
    <w:rsid w:val="000C52EB"/>
    <w:pPr>
      <w:jc w:val="center"/>
    </w:pPr>
    <w:rPr>
      <w:b/>
      <w:bCs/>
    </w:rPr>
  </w:style>
  <w:style w:type="character" w:customStyle="1" w:styleId="pvtitlename">
    <w:name w:val="pv_title_name"/>
    <w:basedOn w:val="Domylnaczcionkaakapitu"/>
    <w:rsid w:val="0026201E"/>
  </w:style>
  <w:style w:type="paragraph" w:styleId="NormalnyWeb">
    <w:name w:val="Normal (Web)"/>
    <w:basedOn w:val="Normalny"/>
    <w:uiPriority w:val="99"/>
    <w:unhideWhenUsed/>
    <w:rsid w:val="00E6669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character" w:customStyle="1" w:styleId="tiptool">
    <w:name w:val="tip_tool"/>
    <w:basedOn w:val="Domylnaczcionkaakapitu"/>
    <w:rsid w:val="00E6669A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12C4F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5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5CE"/>
    <w:rPr>
      <w:rFonts w:ascii="Segoe UI" w:eastAsia="Andale Sans U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1248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Kulpa</cp:lastModifiedBy>
  <cp:revision>49</cp:revision>
  <cp:lastPrinted>2015-11-23T13:34:00Z</cp:lastPrinted>
  <dcterms:created xsi:type="dcterms:W3CDTF">2015-11-25T09:45:00Z</dcterms:created>
  <dcterms:modified xsi:type="dcterms:W3CDTF">2015-11-26T09:02:00Z</dcterms:modified>
</cp:coreProperties>
</file>